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43D238" w14:textId="568A0D21" w:rsidR="00256DC6" w:rsidRPr="005A513C" w:rsidRDefault="00256DC6" w:rsidP="00F52A23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Załącznik nr 1</w:t>
      </w:r>
      <w:r w:rsidR="00453E0C">
        <w:rPr>
          <w:rFonts w:asciiTheme="minorHAnsi" w:hAnsiTheme="minorHAnsi" w:cstheme="minorHAnsi"/>
          <w:bCs/>
          <w:sz w:val="20"/>
          <w:szCs w:val="20"/>
        </w:rPr>
        <w:t>zapytania ofertowego</w:t>
      </w:r>
    </w:p>
    <w:p w14:paraId="6E00AB18" w14:textId="4A8DFA3D" w:rsidR="00E06AFE" w:rsidRPr="005A513C" w:rsidRDefault="005608E3" w:rsidP="0025295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</w:t>
      </w:r>
      <w:r w:rsidR="00B31AF0" w:rsidRPr="005A513C">
        <w:rPr>
          <w:rFonts w:asciiTheme="minorHAnsi" w:hAnsiTheme="minorHAnsi" w:cstheme="minorHAnsi"/>
          <w:bCs/>
          <w:sz w:val="20"/>
          <w:szCs w:val="20"/>
        </w:rPr>
        <w:t>:</w:t>
      </w:r>
      <w:r w:rsidR="00B31AF0"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D3FD6">
        <w:rPr>
          <w:rFonts w:asciiTheme="minorHAnsi" w:hAnsiTheme="minorHAnsi" w:cstheme="minorHAnsi"/>
          <w:b/>
          <w:bCs/>
          <w:sz w:val="20"/>
          <w:szCs w:val="20"/>
        </w:rPr>
        <w:t>04</w:t>
      </w:r>
      <w:r w:rsidR="005259B4">
        <w:rPr>
          <w:rFonts w:asciiTheme="minorHAnsi" w:hAnsiTheme="minorHAnsi" w:cstheme="minorHAnsi"/>
          <w:b/>
          <w:bCs/>
          <w:sz w:val="20"/>
          <w:szCs w:val="20"/>
        </w:rPr>
        <w:t>/ZO</w:t>
      </w:r>
      <w:r w:rsidR="00031B5F" w:rsidRPr="005A513C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5D3FD6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21CA5CE7" w14:textId="09269251" w:rsidR="00031B5F" w:rsidRPr="005A513C" w:rsidRDefault="00031B5F" w:rsidP="000650D0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  <w:r w:rsidR="00003E6F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</w:p>
    <w:p w14:paraId="6B5ADD63" w14:textId="7E8ABFF7" w:rsidR="00E15860" w:rsidRPr="005A513C" w:rsidRDefault="00974054" w:rsidP="00974054">
      <w:pPr>
        <w:pStyle w:val="Nagwek3"/>
        <w:spacing w:before="0" w:after="120"/>
        <w:ind w:left="284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Do postępowania prowadzonego w trybie zapytania ofertowego o wartości szacunkowej poniżej kwoty o której mowa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br/>
        <w:t xml:space="preserve"> w art. 2 ust 1 ustawy z dnia 11 września 2019 r. Prawo zam</w:t>
      </w:r>
      <w:r w:rsidR="0043690F"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ówień publicznych (Dz. U. z 2024 r. poz. 1320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 xml:space="preserve"> ze zm.)</w:t>
      </w:r>
    </w:p>
    <w:p w14:paraId="17EC0625" w14:textId="73A00413" w:rsidR="00480608" w:rsidRPr="00F964CF" w:rsidRDefault="00DE32F1" w:rsidP="00DE32F1">
      <w:pPr>
        <w:pStyle w:val="Cytatintensywny"/>
        <w:rPr>
          <w:rFonts w:asciiTheme="minorHAnsi" w:hAnsiTheme="minorHAnsi" w:cstheme="minorHAnsi"/>
          <w:b w:val="0"/>
          <w:sz w:val="20"/>
        </w:rPr>
      </w:pPr>
      <w:r w:rsidRPr="00F964CF">
        <w:rPr>
          <w:rFonts w:asciiTheme="minorHAnsi" w:hAnsiTheme="minorHAnsi" w:cstheme="minorHAnsi"/>
          <w:b w:val="0"/>
          <w:sz w:val="20"/>
        </w:rPr>
        <w:t xml:space="preserve">I. </w:t>
      </w:r>
      <w:r w:rsidR="00480608" w:rsidRPr="00F964CF">
        <w:rPr>
          <w:rFonts w:asciiTheme="minorHAnsi" w:hAnsiTheme="minorHAnsi" w:cstheme="minorHAnsi"/>
          <w:b w:val="0"/>
          <w:sz w:val="20"/>
        </w:rPr>
        <w:t>Dane Wykonawcy:</w:t>
      </w:r>
      <w:r w:rsidR="00B31AF0" w:rsidRPr="00F964CF">
        <w:rPr>
          <w:rFonts w:asciiTheme="minorHAnsi" w:hAnsiTheme="minorHAnsi" w:cstheme="minorHAnsi"/>
          <w:b w:val="0"/>
          <w:sz w:val="20"/>
        </w:rPr>
        <w:tab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2735"/>
        <w:gridCol w:w="6882"/>
      </w:tblGrid>
      <w:tr w:rsidR="000650D0" w:rsidRPr="00B70B3B" w14:paraId="1547F06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7D0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A359C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96E1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760C4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89C33A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92C4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E24C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198B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582EA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AA845EC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90E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E969C" w14:textId="1A51AE4A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 w:rsidR="00DE32F1"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483FD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59FC4D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F2D60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900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E8F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65F2B40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050C3" w14:textId="77777777" w:rsidR="000650D0" w:rsidRPr="00B70B3B" w:rsidRDefault="000650D0" w:rsidP="000650D0">
            <w:pPr>
              <w:pStyle w:val="Zawartotabeli"/>
              <w:ind w:left="-503" w:firstLine="50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73A0F" w14:textId="77777777" w:rsidR="000650D0" w:rsidRPr="00B70B3B" w:rsidRDefault="000650D0" w:rsidP="000650D0">
            <w:pPr>
              <w:pStyle w:val="Zawartotabeli"/>
              <w:ind w:left="-503" w:firstLine="503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169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E5937D8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B022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E6C1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A653A4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3E5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5413547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21B3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9ADC3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F499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A17036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D477C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C2522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4EF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77C" w:rsidRPr="00B70B3B" w14:paraId="2517DE5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9ECDE" w14:textId="77777777" w:rsidR="00FC477C" w:rsidRPr="00B70B3B" w:rsidRDefault="00FC477C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0DCCF" w14:textId="77777777" w:rsidR="00FC477C" w:rsidRPr="00B70B3B" w:rsidRDefault="00FC477C" w:rsidP="00FC477C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5993DB12" w14:textId="77777777" w:rsidR="00FC477C" w:rsidRPr="00B70B3B" w:rsidRDefault="00FC477C" w:rsidP="00FC477C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34A2" w14:textId="77777777" w:rsidR="00FC477C" w:rsidRPr="00B70B3B" w:rsidRDefault="00FC477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981E7B" w14:textId="195FD8AE" w:rsidR="00DE32F1" w:rsidRPr="0045727F" w:rsidRDefault="00DE32F1" w:rsidP="0045727F">
      <w:pPr>
        <w:pStyle w:val="Cytatintensywny"/>
        <w:rPr>
          <w:rFonts w:asciiTheme="minorHAnsi" w:hAnsiTheme="minorHAnsi" w:cstheme="minorHAnsi"/>
          <w:sz w:val="20"/>
          <w:szCs w:val="20"/>
        </w:rPr>
      </w:pPr>
      <w:r w:rsidRPr="0045727F">
        <w:rPr>
          <w:rFonts w:asciiTheme="minorHAnsi" w:hAnsiTheme="minorHAnsi" w:cstheme="minorHAnsi"/>
          <w:sz w:val="20"/>
          <w:szCs w:val="20"/>
        </w:rPr>
        <w:t>II. Oferta</w:t>
      </w:r>
      <w:r w:rsidR="00F964CF" w:rsidRPr="0045727F">
        <w:rPr>
          <w:rFonts w:asciiTheme="minorHAnsi" w:hAnsiTheme="minorHAnsi" w:cstheme="minorHAnsi"/>
          <w:sz w:val="20"/>
          <w:szCs w:val="20"/>
        </w:rPr>
        <w:t>:</w:t>
      </w:r>
    </w:p>
    <w:p w14:paraId="196220D4" w14:textId="11CB00EE" w:rsidR="00DB0BB2" w:rsidRPr="00F964CF" w:rsidRDefault="00480608" w:rsidP="00F964C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Przystępując do postępowania </w:t>
      </w:r>
      <w:r w:rsidR="00DB0BB2" w:rsidRPr="00F964CF">
        <w:rPr>
          <w:rFonts w:asciiTheme="minorHAnsi" w:hAnsiTheme="minorHAnsi" w:cstheme="minorHAnsi"/>
          <w:sz w:val="20"/>
          <w:szCs w:val="20"/>
        </w:rPr>
        <w:t xml:space="preserve">o udzielenie zamówienia publicznego </w:t>
      </w:r>
      <w:r w:rsidR="00974054">
        <w:rPr>
          <w:rFonts w:asciiTheme="minorHAnsi" w:hAnsiTheme="minorHAnsi" w:cstheme="minorHAnsi"/>
          <w:sz w:val="20"/>
          <w:szCs w:val="20"/>
        </w:rPr>
        <w:t xml:space="preserve">prowadzonego w trybie zapytania ofertowego </w:t>
      </w:r>
      <w:r w:rsidR="00744F4E">
        <w:rPr>
          <w:rFonts w:asciiTheme="minorHAnsi" w:hAnsiTheme="minorHAnsi" w:cstheme="minorHAnsi"/>
          <w:sz w:val="20"/>
          <w:szCs w:val="20"/>
        </w:rPr>
        <w:br/>
      </w:r>
      <w:r w:rsidR="00974054">
        <w:rPr>
          <w:rFonts w:asciiTheme="minorHAnsi" w:hAnsiTheme="minorHAnsi" w:cstheme="minorHAnsi"/>
          <w:sz w:val="20"/>
          <w:szCs w:val="20"/>
        </w:rPr>
        <w:t xml:space="preserve">o wartości poniżej </w:t>
      </w:r>
      <w:r w:rsidR="00095FD1">
        <w:rPr>
          <w:rFonts w:asciiTheme="minorHAnsi" w:hAnsiTheme="minorHAnsi" w:cstheme="minorHAnsi"/>
          <w:sz w:val="20"/>
          <w:szCs w:val="20"/>
        </w:rPr>
        <w:t>17</w:t>
      </w:r>
      <w:r w:rsidR="00974054">
        <w:rPr>
          <w:rFonts w:asciiTheme="minorHAnsi" w:hAnsiTheme="minorHAnsi" w:cstheme="minorHAnsi"/>
          <w:sz w:val="20"/>
          <w:szCs w:val="20"/>
        </w:rPr>
        <w:t>0 000 zł w zakresie: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FA5A4F" w14:textId="74019C91" w:rsidR="00EE49C8" w:rsidRPr="000D33C3" w:rsidRDefault="00E81E1D" w:rsidP="000D33C3">
      <w:pPr>
        <w:autoSpaceDE w:val="0"/>
        <w:snapToGrid w:val="0"/>
        <w:spacing w:line="276" w:lineRule="auto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spacing w:val="1"/>
          <w:sz w:val="20"/>
          <w:szCs w:val="20"/>
        </w:rPr>
        <w:t>„</w:t>
      </w:r>
      <w:bookmarkStart w:id="1" w:name="_Hlk138151209"/>
      <w:r w:rsidR="003034C3" w:rsidRPr="003034C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Świadczenie usługi </w:t>
      </w:r>
      <w:r w:rsidR="00744F4E">
        <w:rPr>
          <w:rFonts w:asciiTheme="minorHAnsi" w:eastAsia="Arial" w:hAnsiTheme="minorHAnsi" w:cstheme="minorHAnsi"/>
          <w:b/>
          <w:bCs/>
          <w:sz w:val="20"/>
          <w:szCs w:val="20"/>
        </w:rPr>
        <w:t>transportu medycznego</w:t>
      </w:r>
      <w:r w:rsidR="003034C3" w:rsidRPr="003034C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Nocnej i Świątecznej Opieki Zdrowotnej </w:t>
      </w:r>
      <w:r w:rsidR="00A913F0" w:rsidRPr="00A913F0">
        <w:rPr>
          <w:rFonts w:asciiTheme="minorHAnsi" w:eastAsia="Arial" w:hAnsiTheme="minorHAnsi" w:cstheme="minorHAnsi"/>
          <w:b/>
          <w:bCs/>
          <w:sz w:val="20"/>
          <w:szCs w:val="20"/>
        </w:rPr>
        <w:t>dla SP ZOZ MSWiA w Kielcach im. św. Jana Pawła II</w:t>
      </w:r>
      <w:bookmarkEnd w:id="1"/>
      <w:r w:rsidR="00A913F0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” 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w imieniu swoim i reprezentowanej firmy 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składam 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ofertę 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na 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wykonanie przedmiotu zamówie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nia za wynagrodzenie 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brutto </w:t>
      </w:r>
      <w:r w:rsidR="000D33C3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wskazane w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 </w:t>
      </w:r>
      <w:r w:rsidR="000D33C3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 </w:t>
      </w:r>
      <w:r w:rsidR="00480608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tabeli poniżej</w:t>
      </w:r>
      <w:r w:rsidR="0027490A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:</w:t>
      </w:r>
    </w:p>
    <w:p w14:paraId="660839AD" w14:textId="2D45FAFA" w:rsidR="00AF5358" w:rsidRPr="00543EDD" w:rsidRDefault="003034C3" w:rsidP="00AF535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43EDD">
        <w:rPr>
          <w:rFonts w:asciiTheme="minorHAnsi" w:hAnsiTheme="minorHAnsi" w:cstheme="minorHAnsi"/>
          <w:b/>
          <w:sz w:val="20"/>
          <w:szCs w:val="20"/>
          <w:u w:val="single"/>
        </w:rPr>
        <w:t xml:space="preserve">W formularzu ofertowym należy wpisać kwotę brutto za </w:t>
      </w:r>
      <w:r w:rsidR="00744F4E" w:rsidRPr="00543EDD">
        <w:rPr>
          <w:rFonts w:asciiTheme="minorHAnsi" w:hAnsiTheme="minorHAnsi" w:cstheme="minorHAnsi"/>
          <w:b/>
          <w:sz w:val="20"/>
          <w:szCs w:val="20"/>
          <w:u w:val="single"/>
        </w:rPr>
        <w:t>jednorazowe świadczenie usługi w danym zakresie</w:t>
      </w:r>
      <w:r w:rsidR="00E1240C" w:rsidRPr="00543EDD">
        <w:rPr>
          <w:rFonts w:asciiTheme="minorHAnsi" w:hAnsiTheme="minorHAnsi" w:cstheme="minorHAnsi"/>
          <w:b/>
          <w:sz w:val="20"/>
          <w:szCs w:val="20"/>
          <w:u w:val="single"/>
        </w:rPr>
        <w:t xml:space="preserve"> i podać kwotę łączna za </w:t>
      </w:r>
      <w:r w:rsidR="00794DF6" w:rsidRPr="00543EDD">
        <w:rPr>
          <w:rFonts w:asciiTheme="minorHAnsi" w:hAnsiTheme="minorHAnsi" w:cstheme="minorHAnsi"/>
          <w:b/>
          <w:sz w:val="20"/>
          <w:szCs w:val="20"/>
          <w:u w:val="single"/>
        </w:rPr>
        <w:t>podane</w:t>
      </w:r>
      <w:r w:rsidR="00E1240C" w:rsidRPr="00543EDD">
        <w:rPr>
          <w:rFonts w:asciiTheme="minorHAnsi" w:hAnsiTheme="minorHAnsi" w:cstheme="minorHAnsi"/>
          <w:b/>
          <w:sz w:val="20"/>
          <w:szCs w:val="20"/>
          <w:u w:val="single"/>
        </w:rPr>
        <w:t xml:space="preserve"> w formularzu ofertowym ilości</w:t>
      </w:r>
      <w:r w:rsidR="00744F4E" w:rsidRPr="00543EDD">
        <w:rPr>
          <w:rFonts w:asciiTheme="minorHAnsi" w:hAnsiTheme="minorHAnsi" w:cstheme="minorHAnsi"/>
          <w:b/>
          <w:sz w:val="20"/>
          <w:szCs w:val="20"/>
          <w:u w:val="single"/>
        </w:rPr>
        <w:t>.</w:t>
      </w:r>
    </w:p>
    <w:p w14:paraId="616C9034" w14:textId="4A90B23D" w:rsidR="00F52A23" w:rsidRPr="00BE3803" w:rsidRDefault="00BE3803" w:rsidP="00BE3803">
      <w:pPr>
        <w:tabs>
          <w:tab w:val="left" w:pos="142"/>
        </w:tabs>
        <w:spacing w:line="276" w:lineRule="auto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>Usługa transportu medycznego Nocnej i Świątecznej Opieki Zdrowotnej w</w:t>
      </w:r>
      <w:r w:rsidR="003F707A"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granicach administracyjnych Miasta Kielce</w:t>
      </w:r>
      <w:r w:rsidR="00794DF6"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– </w:t>
      </w:r>
      <w:r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> </w:t>
      </w:r>
      <w:r w:rsidR="00794DF6"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tabela </w:t>
      </w:r>
      <w:r w:rsidR="00543EDD"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>A</w:t>
      </w:r>
      <w:r w:rsidR="003F707A" w:rsidRPr="00BE3803">
        <w:rPr>
          <w:rFonts w:asciiTheme="minorHAnsi" w:eastAsia="Arial" w:hAnsiTheme="minorHAnsi" w:cstheme="minorHAnsi"/>
          <w:b/>
          <w:bCs/>
          <w:sz w:val="20"/>
          <w:szCs w:val="20"/>
        </w:rPr>
        <w:t>: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427"/>
        <w:gridCol w:w="6816"/>
      </w:tblGrid>
      <w:tr w:rsidR="00794DF6" w14:paraId="3078233A" w14:textId="77777777" w:rsidTr="00794DF6">
        <w:trPr>
          <w:trHeight w:hRule="exact" w:val="74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75F6" w14:textId="072A12B0" w:rsidR="00794DF6" w:rsidRDefault="00794DF6" w:rsidP="00543EDD">
            <w:pPr>
              <w:suppressAutoHyphens w:val="0"/>
              <w:ind w:left="452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bookmarkStart w:id="2" w:name="_Hlk86835640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Za wykonanie przedmiotu umowy w zakresie: Transport </w:t>
            </w: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sanitarny typu P - transport pacjenta ambulansem bez le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karza (P), wykonywany zespołem</w:t>
            </w: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dwuosobowym, odpowiadającym podstawowemu Zespołowi  Ratownictwa Medycznego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w ilości </w:t>
            </w:r>
            <w:r w:rsidRPr="00543ED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30 transportów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oferuję:</w:t>
            </w:r>
          </w:p>
        </w:tc>
      </w:tr>
      <w:bookmarkEnd w:id="2"/>
      <w:tr w:rsidR="000D33C3" w14:paraId="6A4BF5A6" w14:textId="77777777" w:rsidTr="000D33C3">
        <w:trPr>
          <w:trHeight w:hRule="exact" w:val="394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3F24" w14:textId="77777777" w:rsidR="000D33C3" w:rsidRDefault="000D33C3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FE1B" w14:textId="4DA5F991" w:rsidR="000D33C3" w:rsidRDefault="00F52A23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Cena </w:t>
            </w:r>
            <w:r w:rsid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brutto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za 1 wyjazd</w:t>
            </w:r>
            <w:r w:rsid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3DC" w14:textId="17B410DD" w:rsidR="000D33C3" w:rsidRDefault="00543EDD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</w:t>
            </w:r>
            <w:r w:rsidR="00F52A23"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....</w:t>
            </w: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]</w:t>
            </w:r>
            <w:r w:rsidR="00F52A2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(cena jednostkowa słownie: </w:t>
            </w: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</w:p>
        </w:tc>
      </w:tr>
      <w:tr w:rsidR="00F52A23" w14:paraId="440EC7D4" w14:textId="77777777" w:rsidTr="00F52A23">
        <w:trPr>
          <w:trHeight w:hRule="exact" w:val="621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2F0C" w14:textId="77777777" w:rsidR="00F52A23" w:rsidRDefault="00F52A23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A620" w14:textId="6CD9CAA0" w:rsidR="00F52A23" w:rsidRDefault="00F52A23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 z 30 wyjazdów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1C27" w14:textId="6670949F" w:rsidR="00F52A23" w:rsidRDefault="00543EDD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  <w:r w:rsidR="00F52A2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(Wartość brutto </w:t>
            </w:r>
            <w:r w:rsidR="00E1240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za 30 wyjazdów </w:t>
            </w:r>
            <w:r w:rsidR="00F52A2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słownie: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</w:p>
        </w:tc>
      </w:tr>
      <w:tr w:rsidR="00794DF6" w14:paraId="425FFD0A" w14:textId="77777777" w:rsidTr="00794DF6">
        <w:trPr>
          <w:trHeight w:hRule="exact" w:val="6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F356" w14:textId="285B8B7C" w:rsidR="00794DF6" w:rsidRPr="000D33C3" w:rsidRDefault="00794DF6" w:rsidP="00543EDD">
            <w:pPr>
              <w:suppressAutoHyphens w:val="0"/>
              <w:ind w:left="452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Za wykonanie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przedmiotu umowy w zakresie: </w:t>
            </w:r>
            <w:r w:rsidRPr="00543ED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Transport sanitarny zwykłym pojazdem z dojazdem lekarza/pielęgniarki do pacjenta i z powrotem, w ilości  30 transportów oferuję:</w:t>
            </w:r>
          </w:p>
        </w:tc>
      </w:tr>
      <w:tr w:rsidR="00F52A23" w14:paraId="5032F777" w14:textId="77777777" w:rsidTr="000B39FB">
        <w:trPr>
          <w:trHeight w:hRule="exact" w:val="394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9147" w14:textId="77777777" w:rsidR="00F52A23" w:rsidRDefault="00F52A23" w:rsidP="00F52A23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1C05" w14:textId="77777777" w:rsidR="00F52A23" w:rsidRDefault="00F52A23" w:rsidP="000B39FB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brutto za 1 wyjazd: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D3BE" w14:textId="6F8925B0" w:rsidR="00F52A23" w:rsidRDefault="00543EDD" w:rsidP="000B39FB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  <w:r w:rsidR="00F52A2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(cena jednostkowa słownie: </w:t>
            </w: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</w:p>
        </w:tc>
      </w:tr>
      <w:tr w:rsidR="00F52A23" w14:paraId="2A7F4B51" w14:textId="77777777" w:rsidTr="000B39FB">
        <w:trPr>
          <w:trHeight w:hRule="exact" w:val="621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6918" w14:textId="77777777" w:rsidR="00F52A23" w:rsidRDefault="00F52A23" w:rsidP="00F52A23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A7E4" w14:textId="77777777" w:rsidR="00F52A23" w:rsidRDefault="00F52A23" w:rsidP="000B39FB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 z 30 wyjazdów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BE6E" w14:textId="02E190B4" w:rsidR="00F52A23" w:rsidRDefault="00543EDD" w:rsidP="000B39FB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  <w:r w:rsidR="00F52A2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(Wartość brutto słownie: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543ED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eastAsia="en-US"/>
              </w:rPr>
              <w:t>[....]</w:t>
            </w:r>
          </w:p>
        </w:tc>
      </w:tr>
    </w:tbl>
    <w:p w14:paraId="52D009A2" w14:textId="7CCCBBF2" w:rsidR="00EE49C8" w:rsidRPr="0045727F" w:rsidRDefault="00BE3803" w:rsidP="00F964CF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eastAsia="Arial" w:hAnsiTheme="minorHAnsi" w:cstheme="minorHAnsi"/>
          <w:b/>
          <w:bCs/>
          <w:sz w:val="20"/>
          <w:szCs w:val="20"/>
        </w:rPr>
        <w:lastRenderedPageBreak/>
        <w:t>U</w:t>
      </w:r>
      <w:r w:rsidRPr="003034C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sługi 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transportu medycznego</w:t>
      </w:r>
      <w:r w:rsidRPr="003034C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Nocnej i Świątecznej Opieki Zdrowotnej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p</w:t>
      </w:r>
      <w:r w:rsidR="003F707A" w:rsidRPr="0045727F">
        <w:rPr>
          <w:rFonts w:asciiTheme="minorHAnsi" w:hAnsiTheme="minorHAnsi" w:cstheme="minorHAnsi"/>
          <w:b/>
          <w:sz w:val="20"/>
          <w:szCs w:val="20"/>
        </w:rPr>
        <w:t>oza granicami administracyjnymi Miasta Kielce</w:t>
      </w:r>
      <w:r w:rsidR="00794DF6">
        <w:rPr>
          <w:rFonts w:asciiTheme="minorHAnsi" w:hAnsiTheme="minorHAnsi" w:cstheme="minorHAnsi"/>
          <w:b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sz w:val="20"/>
          <w:szCs w:val="20"/>
        </w:rPr>
        <w:t> </w:t>
      </w:r>
      <w:r w:rsidR="00794DF6">
        <w:rPr>
          <w:rFonts w:asciiTheme="minorHAnsi" w:hAnsiTheme="minorHAnsi" w:cstheme="minorHAnsi"/>
          <w:b/>
          <w:sz w:val="20"/>
          <w:szCs w:val="20"/>
        </w:rPr>
        <w:t xml:space="preserve">tabela </w:t>
      </w:r>
      <w:r w:rsidR="00543EDD">
        <w:rPr>
          <w:rFonts w:asciiTheme="minorHAnsi" w:hAnsiTheme="minorHAnsi" w:cstheme="minorHAnsi"/>
          <w:b/>
          <w:sz w:val="20"/>
          <w:szCs w:val="20"/>
        </w:rPr>
        <w:t>B</w:t>
      </w:r>
      <w:r w:rsidR="003F707A" w:rsidRPr="0045727F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2750"/>
        <w:gridCol w:w="6783"/>
        <w:gridCol w:w="16"/>
      </w:tblGrid>
      <w:tr w:rsidR="00794DF6" w14:paraId="696D3DAB" w14:textId="77777777" w:rsidTr="00543EDD">
        <w:trPr>
          <w:trHeight w:hRule="exact" w:val="74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F4E2" w14:textId="5E13D1A0" w:rsidR="00794DF6" w:rsidRDefault="00794DF6" w:rsidP="00543EDD">
            <w:pPr>
              <w:suppressAutoHyphens w:val="0"/>
              <w:ind w:left="452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Za wykonanie przedmiotu umowy w zakresie: Transport </w:t>
            </w: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sanitarny typu P - transport pacjenta ambulansem bez le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karza (P), wykonywany zespołem</w:t>
            </w: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dwuosobowym, odpowiadającym podstawowemu Zespołowi  Ratownictwa Medycznego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r w:rsidRPr="00F52A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na dystansie  50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(pięćdziesięciu) </w:t>
            </w:r>
            <w:r w:rsidRPr="00F52A2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km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oferuję:</w:t>
            </w:r>
          </w:p>
        </w:tc>
      </w:tr>
      <w:tr w:rsidR="003F707A" w14:paraId="4B667461" w14:textId="77777777" w:rsidTr="00543EDD">
        <w:trPr>
          <w:gridAfter w:val="1"/>
          <w:wAfter w:w="9" w:type="pct"/>
          <w:trHeight w:hRule="exact" w:val="54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B279" w14:textId="673B146D" w:rsidR="003F707A" w:rsidRPr="00E1240C" w:rsidRDefault="003F707A" w:rsidP="00543EDD">
            <w:pPr>
              <w:pStyle w:val="Akapitzlist"/>
              <w:numPr>
                <w:ilvl w:val="0"/>
                <w:numId w:val="17"/>
              </w:numPr>
              <w:suppressAutoHyphens w:val="0"/>
              <w:ind w:left="22" w:right="-103" w:firstLine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8E45" w14:textId="7FCD9626" w:rsidR="003F707A" w:rsidRDefault="00F52A23" w:rsidP="00EC7AB1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Cena </w:t>
            </w:r>
            <w:r w:rsidR="003F70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brutto</w:t>
            </w:r>
            <w:r w:rsidR="00003E6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za </w:t>
            </w:r>
            <w:r w:rsidR="00C6441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każdy </w:t>
            </w:r>
            <w:r w:rsidR="00003E6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  <w:r w:rsidR="00B67C1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 (jeden)</w:t>
            </w:r>
            <w:r w:rsidR="00C6441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003E6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km transportu</w:t>
            </w:r>
            <w:r w:rsidR="003F70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BD64" w14:textId="570C966E" w:rsidR="003F707A" w:rsidRPr="00543EDD" w:rsidRDefault="00543EDD" w:rsidP="00EC7AB1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>[....]</w:t>
            </w: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 </w:t>
            </w:r>
            <w:r w:rsidR="00F52A23"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(Cena brutto słownie za każdy 1 (jeden) km transportu:</w:t>
            </w:r>
            <w:r w:rsidR="00E1240C"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 xml:space="preserve"> [....]</w:t>
            </w:r>
          </w:p>
        </w:tc>
      </w:tr>
      <w:tr w:rsidR="00543EDD" w14:paraId="1EDD05F6" w14:textId="77777777" w:rsidTr="00543EDD">
        <w:trPr>
          <w:gridAfter w:val="1"/>
          <w:wAfter w:w="9" w:type="pct"/>
          <w:trHeight w:hRule="exact" w:val="5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3792" w14:textId="608B86EB" w:rsidR="00E1240C" w:rsidRPr="00E1240C" w:rsidRDefault="00E1240C" w:rsidP="00E1240C">
            <w:pPr>
              <w:pStyle w:val="Akapitzlist"/>
              <w:numPr>
                <w:ilvl w:val="0"/>
                <w:numId w:val="17"/>
              </w:numPr>
              <w:suppressAutoHyphens w:val="0"/>
              <w:ind w:left="22" w:firstLine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CA1B" w14:textId="75D22F44" w:rsidR="00E1240C" w:rsidRDefault="00E1240C" w:rsidP="000B39FB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 brutto za transport na dystansie 50  km: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6792" w14:textId="18F3D0E1" w:rsidR="00E1240C" w:rsidRPr="00543EDD" w:rsidRDefault="00543EDD" w:rsidP="000B39FB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>[....]</w:t>
            </w:r>
            <w:r w:rsidR="00E1240C"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.(Wartość brutto słownie za 50 km transportu:.</w:t>
            </w: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 xml:space="preserve"> [....]</w:t>
            </w:r>
          </w:p>
        </w:tc>
      </w:tr>
      <w:tr w:rsidR="00794DF6" w14:paraId="6A459C01" w14:textId="77777777" w:rsidTr="00543EDD">
        <w:trPr>
          <w:trHeight w:hRule="exact" w:val="66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4D33" w14:textId="0A55FF00" w:rsidR="00794DF6" w:rsidRPr="000D33C3" w:rsidRDefault="00794DF6" w:rsidP="00543EDD">
            <w:pPr>
              <w:suppressAutoHyphens w:val="0"/>
              <w:ind w:left="452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D33C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Za wykonanie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przedmiotu umowy w zakresie: </w:t>
            </w:r>
            <w:r w:rsidRPr="00543ED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Transport sanitarny zwykłym pojazdem z dojazdem lekarza/pielęgniarki do pacjenta i z powrotem,  na dystansie (pięćdziesięciu) 50 km oferuję:</w:t>
            </w:r>
          </w:p>
        </w:tc>
      </w:tr>
      <w:tr w:rsidR="00543EDD" w14:paraId="03F287EE" w14:textId="77777777" w:rsidTr="00543EDD">
        <w:trPr>
          <w:gridAfter w:val="1"/>
          <w:wAfter w:w="9" w:type="pct"/>
          <w:trHeight w:hRule="exact" w:val="60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7A87" w14:textId="679F6B62" w:rsidR="00E1240C" w:rsidRPr="00E1240C" w:rsidRDefault="00E1240C" w:rsidP="00E1240C">
            <w:pPr>
              <w:pStyle w:val="Akapitzlist"/>
              <w:numPr>
                <w:ilvl w:val="0"/>
                <w:numId w:val="17"/>
              </w:numPr>
              <w:suppressAutoHyphens w:val="0"/>
              <w:ind w:left="22" w:firstLine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6469" w14:textId="77777777" w:rsidR="00E1240C" w:rsidRDefault="00E1240C" w:rsidP="000B39FB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brutto za każdy 1  (jeden) km transportu: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E20B" w14:textId="7188E8EE" w:rsidR="00E1240C" w:rsidRPr="00543EDD" w:rsidRDefault="00543EDD" w:rsidP="000B39FB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>[....]</w:t>
            </w:r>
            <w:r w:rsidR="00E1240C"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.(Cena brutto słownie za każdy 1 (jeden) km transportu:.</w:t>
            </w: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 xml:space="preserve"> [....]</w:t>
            </w:r>
          </w:p>
        </w:tc>
      </w:tr>
      <w:tr w:rsidR="00543EDD" w14:paraId="7ADFEF37" w14:textId="77777777" w:rsidTr="00543EDD">
        <w:trPr>
          <w:gridAfter w:val="1"/>
          <w:wAfter w:w="9" w:type="pct"/>
          <w:trHeight w:hRule="exact" w:val="70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7754" w14:textId="69E77181" w:rsidR="00E1240C" w:rsidRPr="00E1240C" w:rsidRDefault="00E1240C" w:rsidP="00E1240C">
            <w:pPr>
              <w:pStyle w:val="Akapitzlist"/>
              <w:numPr>
                <w:ilvl w:val="0"/>
                <w:numId w:val="17"/>
              </w:numPr>
              <w:suppressAutoHyphens w:val="0"/>
              <w:ind w:left="22" w:firstLine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7808" w14:textId="1B6C2B8E" w:rsidR="00E1240C" w:rsidRDefault="00E1240C" w:rsidP="000B39FB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 brutto za transport na dystansie 50 km: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8C52" w14:textId="01636471" w:rsidR="00E1240C" w:rsidRPr="00543EDD" w:rsidRDefault="00543EDD" w:rsidP="000B39FB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bookmarkStart w:id="3" w:name="_Hlk188515816"/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>[....]</w:t>
            </w:r>
            <w:bookmarkEnd w:id="3"/>
            <w:r w:rsidR="00E1240C" w:rsidRPr="00543EDD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.(Wartość brutto słownie za 50 km transportu:.</w:t>
            </w:r>
            <w:r w:rsidRPr="00543ED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eastAsia="en-US"/>
              </w:rPr>
              <w:t xml:space="preserve"> [....]</w:t>
            </w:r>
          </w:p>
        </w:tc>
      </w:tr>
    </w:tbl>
    <w:p w14:paraId="38F52B6D" w14:textId="77777777" w:rsidR="00095FD1" w:rsidRDefault="00794DF6" w:rsidP="000B6EDD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0B6EDD">
        <w:rPr>
          <w:rFonts w:asciiTheme="minorHAnsi" w:hAnsiTheme="minorHAnsi" w:cstheme="minorHAnsi"/>
          <w:b/>
          <w:bCs/>
          <w:sz w:val="22"/>
          <w:szCs w:val="22"/>
        </w:rPr>
        <w:t>Łączna wartość</w:t>
      </w:r>
      <w:r w:rsidR="00543EDD" w:rsidRPr="000B6EDD">
        <w:rPr>
          <w:rFonts w:asciiTheme="minorHAnsi" w:hAnsiTheme="minorHAnsi" w:cstheme="minorHAnsi"/>
          <w:b/>
          <w:bCs/>
          <w:sz w:val="22"/>
          <w:szCs w:val="22"/>
        </w:rPr>
        <w:t xml:space="preserve"> brutto</w:t>
      </w:r>
      <w:r w:rsidR="00543EDD" w:rsidRPr="000B6EDD">
        <w:rPr>
          <w:rFonts w:asciiTheme="minorHAnsi" w:hAnsiTheme="minorHAnsi" w:cstheme="minorHAnsi"/>
          <w:sz w:val="22"/>
          <w:szCs w:val="22"/>
        </w:rPr>
        <w:t xml:space="preserve"> </w:t>
      </w:r>
      <w:r w:rsidRPr="000B6EDD">
        <w:rPr>
          <w:rFonts w:asciiTheme="minorHAnsi" w:hAnsiTheme="minorHAnsi" w:cstheme="minorHAnsi"/>
          <w:sz w:val="22"/>
          <w:szCs w:val="22"/>
        </w:rPr>
        <w:t xml:space="preserve">oferty za transport w granicach administracyjnych Miasta Kielce i poza granicami (suma </w:t>
      </w:r>
      <w:r w:rsidR="000B6EDD" w:rsidRPr="000B6EDD">
        <w:rPr>
          <w:rFonts w:asciiTheme="minorHAnsi" w:hAnsiTheme="minorHAnsi" w:cstheme="minorHAnsi"/>
          <w:sz w:val="22"/>
          <w:szCs w:val="22"/>
        </w:rPr>
        <w:t> </w:t>
      </w:r>
      <w:r w:rsidRPr="000B6EDD">
        <w:rPr>
          <w:rFonts w:asciiTheme="minorHAnsi" w:hAnsiTheme="minorHAnsi" w:cstheme="minorHAnsi"/>
          <w:sz w:val="22"/>
          <w:szCs w:val="22"/>
        </w:rPr>
        <w:t xml:space="preserve">poz. 2, 4 tabela </w:t>
      </w:r>
      <w:r w:rsidR="00543EDD" w:rsidRPr="000B6EDD">
        <w:rPr>
          <w:rFonts w:asciiTheme="minorHAnsi" w:hAnsiTheme="minorHAnsi" w:cstheme="minorHAnsi"/>
          <w:sz w:val="22"/>
          <w:szCs w:val="22"/>
        </w:rPr>
        <w:t>A</w:t>
      </w:r>
      <w:r w:rsidRPr="000B6EDD">
        <w:rPr>
          <w:rFonts w:asciiTheme="minorHAnsi" w:hAnsiTheme="minorHAnsi" w:cstheme="minorHAnsi"/>
          <w:sz w:val="22"/>
          <w:szCs w:val="22"/>
        </w:rPr>
        <w:t xml:space="preserve"> oraz poz. 2, 4 tabela </w:t>
      </w:r>
      <w:r w:rsidR="00543EDD" w:rsidRPr="000B6EDD">
        <w:rPr>
          <w:rFonts w:asciiTheme="minorHAnsi" w:hAnsiTheme="minorHAnsi" w:cstheme="minorHAnsi"/>
          <w:sz w:val="22"/>
          <w:szCs w:val="22"/>
        </w:rPr>
        <w:t>B</w:t>
      </w:r>
      <w:r w:rsidR="000B6EDD" w:rsidRPr="000B6EDD">
        <w:rPr>
          <w:rFonts w:asciiTheme="minorHAnsi" w:hAnsiTheme="minorHAnsi" w:cstheme="minorHAnsi"/>
          <w:sz w:val="22"/>
          <w:szCs w:val="22"/>
        </w:rPr>
        <w:t>)</w:t>
      </w:r>
      <w:r w:rsidR="00543EDD" w:rsidRPr="000B6EDD">
        <w:rPr>
          <w:rFonts w:asciiTheme="minorHAnsi" w:hAnsiTheme="minorHAnsi" w:cstheme="minorHAnsi"/>
          <w:sz w:val="22"/>
          <w:szCs w:val="22"/>
        </w:rPr>
        <w:t xml:space="preserve"> </w:t>
      </w:r>
      <w:r w:rsidR="000B6EDD" w:rsidRPr="000B6EDD">
        <w:rPr>
          <w:rFonts w:asciiTheme="minorHAnsi" w:hAnsiTheme="minorHAnsi" w:cstheme="minorHAnsi"/>
          <w:sz w:val="22"/>
          <w:szCs w:val="22"/>
        </w:rPr>
        <w:t xml:space="preserve">wynosi: </w:t>
      </w:r>
    </w:p>
    <w:p w14:paraId="6FB56BE3" w14:textId="1648E360" w:rsidR="00794DF6" w:rsidRDefault="00543EDD" w:rsidP="000B6EDD">
      <w:pPr>
        <w:spacing w:before="240" w:after="120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0B6EDD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[....]</w:t>
      </w:r>
      <w:r w:rsidR="00095FD1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brutto </w:t>
      </w:r>
      <w:r w:rsidRPr="000B6EDD">
        <w:rPr>
          <w:rFonts w:asciiTheme="minorHAnsi" w:hAnsiTheme="minorHAnsi" w:cstheme="minorHAnsi"/>
          <w:sz w:val="22"/>
          <w:szCs w:val="22"/>
        </w:rPr>
        <w:t xml:space="preserve">, </w:t>
      </w:r>
      <w:r w:rsidR="000B6EDD" w:rsidRPr="000B6EDD">
        <w:rPr>
          <w:rFonts w:asciiTheme="minorHAnsi" w:hAnsiTheme="minorHAnsi" w:cstheme="minorHAnsi"/>
          <w:sz w:val="22"/>
          <w:szCs w:val="22"/>
        </w:rPr>
        <w:t>(</w:t>
      </w:r>
      <w:r w:rsidRPr="000B6EDD">
        <w:rPr>
          <w:rFonts w:asciiTheme="minorHAnsi" w:hAnsiTheme="minorHAnsi" w:cstheme="minorHAnsi"/>
          <w:sz w:val="22"/>
          <w:szCs w:val="22"/>
        </w:rPr>
        <w:t>łączna wartość słownie:</w:t>
      </w:r>
      <w:r w:rsidR="000B6EDD" w:rsidRPr="000B6EDD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 xml:space="preserve"> [....]</w:t>
      </w:r>
      <w:r w:rsidR="000B6EDD" w:rsidRPr="000B6EDD">
        <w:rPr>
          <w:rFonts w:asciiTheme="minorHAnsi" w:hAnsiTheme="minorHAnsi" w:cstheme="minorHAnsi"/>
          <w:bCs/>
          <w:sz w:val="22"/>
          <w:szCs w:val="22"/>
          <w:lang w:eastAsia="en-US"/>
        </w:rPr>
        <w:t>)</w:t>
      </w:r>
    </w:p>
    <w:p w14:paraId="33EF6C79" w14:textId="77777777" w:rsidR="00095FD1" w:rsidRPr="000B6EDD" w:rsidRDefault="00095FD1" w:rsidP="000B6EDD">
      <w:pPr>
        <w:spacing w:before="240" w:after="120"/>
        <w:rPr>
          <w:rFonts w:asciiTheme="minorHAnsi" w:hAnsiTheme="minorHAnsi" w:cstheme="minorHAnsi"/>
          <w:sz w:val="22"/>
          <w:szCs w:val="22"/>
        </w:rPr>
      </w:pPr>
    </w:p>
    <w:p w14:paraId="2BD736F4" w14:textId="1060E171" w:rsidR="00B70615" w:rsidRPr="0045727F" w:rsidRDefault="00DE32F1" w:rsidP="0045727F">
      <w:pPr>
        <w:pStyle w:val="Cytatintensywny"/>
        <w:rPr>
          <w:rFonts w:asciiTheme="minorHAnsi" w:hAnsiTheme="minorHAnsi" w:cstheme="minorHAnsi"/>
          <w:sz w:val="20"/>
          <w:szCs w:val="20"/>
        </w:rPr>
      </w:pPr>
      <w:r w:rsidRPr="0045727F">
        <w:rPr>
          <w:rFonts w:asciiTheme="minorHAnsi" w:hAnsiTheme="minorHAnsi" w:cstheme="minorHAnsi"/>
          <w:sz w:val="20"/>
          <w:szCs w:val="20"/>
        </w:rPr>
        <w:t xml:space="preserve">III. </w:t>
      </w:r>
      <w:r w:rsidR="005B01D9" w:rsidRPr="0045727F">
        <w:rPr>
          <w:rFonts w:asciiTheme="minorHAnsi" w:hAnsiTheme="minorHAnsi" w:cstheme="minorHAnsi"/>
          <w:sz w:val="20"/>
          <w:szCs w:val="20"/>
        </w:rPr>
        <w:t>Potwierdzenie spełnienia</w:t>
      </w:r>
      <w:r w:rsidR="009D0F68" w:rsidRPr="0045727F">
        <w:rPr>
          <w:rFonts w:asciiTheme="minorHAnsi" w:hAnsiTheme="minorHAnsi" w:cstheme="minorHAnsi"/>
          <w:sz w:val="20"/>
          <w:szCs w:val="20"/>
        </w:rPr>
        <w:t xml:space="preserve"> wymagań </w:t>
      </w:r>
      <w:r w:rsidR="000D33C3" w:rsidRPr="0045727F">
        <w:rPr>
          <w:rFonts w:asciiTheme="minorHAnsi" w:hAnsiTheme="minorHAnsi" w:cstheme="minorHAnsi"/>
          <w:sz w:val="20"/>
          <w:szCs w:val="20"/>
        </w:rPr>
        <w:t>zawartych w Zapytaniu Ofertowym</w:t>
      </w:r>
      <w:r w:rsidR="009D0F68" w:rsidRPr="0045727F">
        <w:rPr>
          <w:rFonts w:asciiTheme="minorHAnsi" w:hAnsiTheme="minorHAnsi" w:cstheme="minorHAnsi"/>
          <w:sz w:val="20"/>
          <w:szCs w:val="20"/>
        </w:rPr>
        <w:t>.</w:t>
      </w:r>
    </w:p>
    <w:p w14:paraId="7A6403E8" w14:textId="01412331" w:rsidR="00B70615" w:rsidRPr="00F964CF" w:rsidRDefault="00453E0C" w:rsidP="00543EDD">
      <w:pPr>
        <w:pStyle w:val="Akapitzlist"/>
        <w:tabs>
          <w:tab w:val="left" w:pos="0"/>
        </w:tabs>
        <w:suppressAutoHyphens w:val="0"/>
        <w:autoSpaceDE w:val="0"/>
        <w:spacing w:before="60" w:after="6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50730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Oświadczamy, ze zapewniamy realizację zmówienia zgodnie z wymaganiami Zamawiającego zawartymi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w </w:t>
      </w:r>
      <w:r w:rsidR="000D33C3">
        <w:rPr>
          <w:rFonts w:asciiTheme="minorHAnsi" w:hAnsiTheme="minorHAnsi" w:cstheme="minorHAnsi"/>
          <w:sz w:val="20"/>
          <w:szCs w:val="20"/>
        </w:rPr>
        <w:t>Zapytaniu Ofertowym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 i załącznikach do </w:t>
      </w:r>
      <w:r w:rsidR="000D33C3">
        <w:rPr>
          <w:rFonts w:asciiTheme="minorHAnsi" w:hAnsiTheme="minorHAnsi" w:cstheme="minorHAnsi"/>
          <w:sz w:val="20"/>
          <w:szCs w:val="20"/>
        </w:rPr>
        <w:t>niego.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9F6D03E" w14:textId="3BE2725E" w:rsidR="00480608" w:rsidRPr="00F964CF" w:rsidRDefault="00453E0C" w:rsidP="00543EDD">
      <w:pPr>
        <w:pStyle w:val="Akapitzlist"/>
        <w:tabs>
          <w:tab w:val="left" w:pos="0"/>
        </w:tabs>
        <w:suppressAutoHyphens w:val="0"/>
        <w:autoSpaceDE w:val="0"/>
        <w:spacing w:before="60" w:after="6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2742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 xml:space="preserve">Oświadczamy,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że zapoznaliśmy się z treścią </w:t>
      </w:r>
      <w:r w:rsidR="000D33C3">
        <w:rPr>
          <w:rFonts w:asciiTheme="minorHAnsi" w:hAnsiTheme="minorHAnsi" w:cstheme="minorHAnsi"/>
          <w:sz w:val="20"/>
          <w:szCs w:val="20"/>
        </w:rPr>
        <w:t>Zapytania Ofertowego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wraz z załącznikami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nie wnosimy do niej uwag </w:t>
      </w:r>
      <w:r w:rsidR="000D33C3">
        <w:rPr>
          <w:rFonts w:asciiTheme="minorHAnsi" w:hAnsiTheme="minorHAnsi" w:cstheme="minorHAnsi"/>
          <w:sz w:val="20"/>
          <w:szCs w:val="20"/>
        </w:rPr>
        <w:br/>
      </w:r>
      <w:r w:rsidR="00480608" w:rsidRPr="00F964CF">
        <w:rPr>
          <w:rFonts w:asciiTheme="minorHAnsi" w:hAnsiTheme="minorHAnsi" w:cstheme="minorHAnsi"/>
          <w:sz w:val="20"/>
          <w:szCs w:val="20"/>
        </w:rPr>
        <w:t>i zastrzeżeń.</w:t>
      </w:r>
    </w:p>
    <w:p w14:paraId="3C9FC931" w14:textId="335E0B1C" w:rsidR="00480608" w:rsidRPr="00F964CF" w:rsidRDefault="00453E0C" w:rsidP="00543EDD">
      <w:pPr>
        <w:pStyle w:val="Akapitzlist"/>
        <w:tabs>
          <w:tab w:val="left" w:pos="0"/>
        </w:tabs>
        <w:suppressAutoHyphens w:val="0"/>
        <w:autoSpaceDE w:val="0"/>
        <w:spacing w:before="60" w:after="6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486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W składanej ofercie uwzględnione zostały wsz</w:t>
      </w:r>
      <w:r w:rsidR="00B70615" w:rsidRPr="00F964CF">
        <w:rPr>
          <w:rFonts w:asciiTheme="minorHAnsi" w:hAnsiTheme="minorHAnsi" w:cstheme="minorHAnsi"/>
          <w:sz w:val="20"/>
          <w:szCs w:val="20"/>
        </w:rPr>
        <w:t>ystkie wyjaśnienia i zmiany w</w:t>
      </w:r>
      <w:r w:rsidR="000D33C3">
        <w:rPr>
          <w:rFonts w:asciiTheme="minorHAnsi" w:hAnsiTheme="minorHAnsi" w:cstheme="minorHAnsi"/>
          <w:sz w:val="20"/>
          <w:szCs w:val="20"/>
        </w:rPr>
        <w:t xml:space="preserve"> dokumentacji postępowania </w:t>
      </w:r>
      <w:r w:rsidR="00480608" w:rsidRPr="00F964CF">
        <w:rPr>
          <w:rFonts w:asciiTheme="minorHAnsi" w:hAnsiTheme="minorHAnsi" w:cstheme="minorHAnsi"/>
          <w:sz w:val="20"/>
          <w:szCs w:val="20"/>
        </w:rPr>
        <w:t>opublikowane przez Zamawiającego do terminu s</w:t>
      </w:r>
      <w:r w:rsidR="0001290A" w:rsidRPr="00F964CF">
        <w:rPr>
          <w:rFonts w:asciiTheme="minorHAnsi" w:hAnsiTheme="minorHAnsi" w:cstheme="minorHAnsi"/>
          <w:sz w:val="20"/>
          <w:szCs w:val="20"/>
        </w:rPr>
        <w:t>kładania ofert.</w:t>
      </w:r>
    </w:p>
    <w:p w14:paraId="7A3BD07F" w14:textId="079B80EF" w:rsidR="00815C99" w:rsidRPr="007845B5" w:rsidRDefault="00453E0C" w:rsidP="00543EDD">
      <w:pPr>
        <w:pStyle w:val="Akapitzlist"/>
        <w:tabs>
          <w:tab w:val="left" w:pos="0"/>
        </w:tabs>
        <w:suppressAutoHyphens w:val="0"/>
        <w:autoSpaceDE w:val="0"/>
        <w:spacing w:before="60" w:after="6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6467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05FF" w:rsidRPr="00F964CF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zawarte w </w:t>
      </w:r>
      <w:r w:rsidR="000D33C3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="00B70615" w:rsidRPr="00F964CF">
        <w:rPr>
          <w:rFonts w:asciiTheme="minorHAnsi" w:hAnsiTheme="minorHAnsi" w:cstheme="minorHAnsi"/>
          <w:sz w:val="20"/>
          <w:szCs w:val="20"/>
        </w:rPr>
        <w:t>„</w:t>
      </w:r>
      <w:r w:rsidR="009F57C6" w:rsidRPr="00F964CF">
        <w:rPr>
          <w:rFonts w:asciiTheme="minorHAnsi" w:hAnsiTheme="minorHAnsi" w:cstheme="minorHAnsi"/>
          <w:sz w:val="20"/>
          <w:szCs w:val="20"/>
        </w:rPr>
        <w:t>P</w:t>
      </w:r>
      <w:r w:rsidR="00B70615" w:rsidRPr="00F964CF">
        <w:rPr>
          <w:rFonts w:asciiTheme="minorHAnsi" w:hAnsiTheme="minorHAnsi" w:cstheme="minorHAnsi"/>
          <w:sz w:val="20"/>
          <w:szCs w:val="20"/>
        </w:rPr>
        <w:t>rojektowane postanowienia umowy”, w których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określono warunki realizacji zamówienia, został</w:t>
      </w:r>
      <w:r w:rsidR="00B70615" w:rsidRPr="00F964CF">
        <w:rPr>
          <w:rFonts w:asciiTheme="minorHAnsi" w:hAnsiTheme="minorHAnsi" w:cstheme="minorHAnsi"/>
          <w:sz w:val="20"/>
          <w:szCs w:val="20"/>
        </w:rPr>
        <w:t>y przez nas zaakceptowane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zobowiązujemy się, w przypadku wyboru naszej oferty do zawarcia umowy na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warunkach w nich zaproponowanych, </w:t>
      </w:r>
      <w:r w:rsidR="00480608" w:rsidRPr="00F964CF">
        <w:rPr>
          <w:rFonts w:asciiTheme="minorHAnsi" w:hAnsiTheme="minorHAnsi" w:cstheme="minorHAnsi"/>
          <w:sz w:val="20"/>
          <w:szCs w:val="20"/>
        </w:rPr>
        <w:t>w miejscu i terminie wyznaczonym przez Zamawiającego.</w:t>
      </w:r>
    </w:p>
    <w:p w14:paraId="45F4EA55" w14:textId="642C3823" w:rsidR="007845B5" w:rsidRPr="007845B5" w:rsidRDefault="007845B5" w:rsidP="00543EDD">
      <w:pPr>
        <w:tabs>
          <w:tab w:val="left" w:pos="426"/>
        </w:tabs>
        <w:suppressAutoHyphens w:val="0"/>
        <w:autoSpaceDE w:val="0"/>
        <w:spacing w:before="60" w:after="60"/>
        <w:jc w:val="both"/>
        <w:rPr>
          <w:rFonts w:asciiTheme="minorHAnsi" w:hAnsiTheme="minorHAnsi" w:cstheme="minorHAnsi"/>
          <w:color w:val="FF0000"/>
          <w:sz w:val="18"/>
          <w:szCs w:val="20"/>
        </w:rPr>
      </w:pPr>
      <w:r w:rsidRPr="007845B5">
        <w:rPr>
          <w:rFonts w:asciiTheme="minorHAnsi" w:hAnsiTheme="minorHAnsi" w:cstheme="minorHAnsi"/>
          <w:color w:val="FF0000"/>
          <w:sz w:val="18"/>
          <w:szCs w:val="20"/>
        </w:rPr>
        <w:t>*należy zaznaczyć krzyżykiem odpowiednie pole.</w:t>
      </w:r>
    </w:p>
    <w:p w14:paraId="0511DA5C" w14:textId="6B5E0C35" w:rsidR="00517303" w:rsidRPr="00F964CF" w:rsidRDefault="00DE32F1" w:rsidP="00543EDD">
      <w:pPr>
        <w:pStyle w:val="Cytatintensywny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IV. </w:t>
      </w:r>
      <w:r w:rsidR="002A5282" w:rsidRPr="00F964CF">
        <w:rPr>
          <w:rFonts w:asciiTheme="minorHAnsi" w:hAnsiTheme="minorHAnsi" w:cstheme="minorHAnsi"/>
          <w:sz w:val="20"/>
          <w:szCs w:val="20"/>
        </w:rPr>
        <w:t>Oświadczam</w:t>
      </w:r>
      <w:r w:rsidR="002479D1" w:rsidRPr="00F964CF">
        <w:rPr>
          <w:rFonts w:asciiTheme="minorHAnsi" w:hAnsiTheme="minorHAnsi" w:cstheme="minorHAnsi"/>
          <w:sz w:val="20"/>
          <w:szCs w:val="20"/>
        </w:rPr>
        <w:t>/</w:t>
      </w:r>
      <w:r w:rsidR="002A5282" w:rsidRPr="00F964CF">
        <w:rPr>
          <w:rFonts w:asciiTheme="minorHAnsi" w:hAnsiTheme="minorHAnsi" w:cstheme="minorHAnsi"/>
          <w:sz w:val="20"/>
          <w:szCs w:val="20"/>
        </w:rPr>
        <w:t>y, że</w:t>
      </w:r>
      <w:r w:rsidR="00815C99" w:rsidRPr="00F964CF">
        <w:rPr>
          <w:rFonts w:asciiTheme="minorHAnsi" w:hAnsiTheme="minorHAnsi" w:cstheme="minorHAnsi"/>
          <w:sz w:val="20"/>
          <w:szCs w:val="20"/>
        </w:rPr>
        <w:t>:</w:t>
      </w:r>
    </w:p>
    <w:p w14:paraId="18F2A2D6" w14:textId="77777777" w:rsidR="002A5282" w:rsidRPr="00F964CF" w:rsidRDefault="007B0BE9" w:rsidP="00543EDD">
      <w:pPr>
        <w:numPr>
          <w:ilvl w:val="0"/>
          <w:numId w:val="3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2F5DB40D" w14:textId="77777777" w:rsidR="002A5282" w:rsidRPr="00F964CF" w:rsidRDefault="007B0BE9" w:rsidP="00543EDD">
      <w:pPr>
        <w:numPr>
          <w:ilvl w:val="0"/>
          <w:numId w:val="3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 xml:space="preserve">informacje zawarte w naszej ofercie, które stanowią tajemnice przedsiębiorstwa </w:t>
      </w:r>
      <w:r w:rsidR="0074352A" w:rsidRPr="00F964CF">
        <w:rPr>
          <w:rFonts w:asciiTheme="minorHAnsi" w:eastAsia="Tahoma" w:hAnsiTheme="minorHAnsi" w:cstheme="minorHAnsi"/>
          <w:sz w:val="20"/>
          <w:szCs w:val="20"/>
        </w:rPr>
        <w:br/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w zakresie:</w:t>
      </w:r>
    </w:p>
    <w:p w14:paraId="38D11510" w14:textId="77777777" w:rsidR="002A5282" w:rsidRPr="00F964CF" w:rsidRDefault="002A5282" w:rsidP="00543EDD">
      <w:pPr>
        <w:numPr>
          <w:ilvl w:val="0"/>
          <w:numId w:val="4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sz w:val="20"/>
          <w:szCs w:val="20"/>
        </w:rPr>
        <w:t>nazwa utajnionego dokumentu</w:t>
      </w:r>
      <w:r w:rsidR="005877FD" w:rsidRPr="00F964CF">
        <w:rPr>
          <w:rFonts w:asciiTheme="minorHAnsi" w:eastAsia="Tahoma" w:hAnsiTheme="minorHAnsi" w:cstheme="minorHAnsi"/>
          <w:sz w:val="20"/>
          <w:szCs w:val="20"/>
        </w:rPr>
        <w:t xml:space="preserve"> i zakres informacji</w:t>
      </w:r>
      <w:r w:rsidR="00F4165C" w:rsidRPr="00F964CF">
        <w:rPr>
          <w:rFonts w:asciiTheme="minorHAnsi" w:eastAsia="Tahoma" w:hAnsiTheme="minorHAnsi" w:cstheme="minorHAnsi"/>
          <w:sz w:val="20"/>
          <w:szCs w:val="20"/>
        </w:rPr>
        <w:t xml:space="preserve"> </w:t>
      </w:r>
      <w:r w:rsidR="00F4165C" w:rsidRPr="00F964CF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eastAsia="Tahoma" w:hAnsiTheme="minorHAnsi" w:cstheme="minorHAnsi"/>
          <w:sz w:val="20"/>
          <w:szCs w:val="20"/>
        </w:rPr>
        <w:t>: ……</w:t>
      </w:r>
      <w:r w:rsidR="007B0BE9" w:rsidRPr="00F964CF">
        <w:rPr>
          <w:rFonts w:asciiTheme="minorHAnsi" w:eastAsia="Tahoma" w:hAnsiTheme="minorHAnsi" w:cstheme="minorHAnsi"/>
          <w:sz w:val="20"/>
          <w:szCs w:val="20"/>
        </w:rPr>
        <w:t>………….</w:t>
      </w:r>
      <w:r w:rsidRPr="00F964CF">
        <w:rPr>
          <w:rFonts w:asciiTheme="minorHAnsi" w:eastAsia="Tahoma" w:hAnsiTheme="minorHAnsi" w:cstheme="minorHAnsi"/>
          <w:sz w:val="20"/>
          <w:szCs w:val="20"/>
        </w:rPr>
        <w:t>…………………………</w:t>
      </w:r>
    </w:p>
    <w:p w14:paraId="4821E572" w14:textId="77777777" w:rsidR="007B0BE9" w:rsidRPr="00F964CF" w:rsidRDefault="002C532E" w:rsidP="00543EDD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       *</w:t>
      </w:r>
      <w:r w:rsidR="007B0BE9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7B0BE9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D9CB270" w14:textId="77777777" w:rsidR="000B7705" w:rsidRPr="00F964CF" w:rsidRDefault="005814E8" w:rsidP="00543EDD">
      <w:pPr>
        <w:pStyle w:val="Lista2"/>
        <w:numPr>
          <w:ilvl w:val="0"/>
          <w:numId w:val="3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F964C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TAK / NIE</w:t>
      </w:r>
      <w:r w:rsidR="006F6393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- wskazać część zamów</w:t>
      </w:r>
      <w:r w:rsidR="004250D3" w:rsidRPr="00F964CF">
        <w:rPr>
          <w:rFonts w:asciiTheme="minorHAnsi" w:hAnsiTheme="minorHAnsi" w:cstheme="minorHAnsi"/>
          <w:sz w:val="20"/>
          <w:szCs w:val="20"/>
        </w:rPr>
        <w:t>ienia,…………………………….</w:t>
      </w:r>
      <w:r w:rsidRPr="00F964CF">
        <w:rPr>
          <w:rFonts w:asciiTheme="minorHAnsi" w:hAnsiTheme="minorHAnsi" w:cstheme="minorHAnsi"/>
          <w:sz w:val="20"/>
          <w:szCs w:val="20"/>
        </w:rPr>
        <w:t>……….……………..……………………………………………</w:t>
      </w:r>
      <w:r w:rsidRPr="00F964CF">
        <w:rPr>
          <w:rFonts w:asciiTheme="minorHAnsi" w:hAnsiTheme="minorHAnsi" w:cstheme="minorHAnsi"/>
          <w:sz w:val="20"/>
          <w:szCs w:val="20"/>
        </w:rPr>
        <w:br/>
        <w:t xml:space="preserve">Wykonawca zamierza powierzyć część zamówienia następującym podwykonawcom </w:t>
      </w:r>
      <w:r w:rsidRPr="00F964CF">
        <w:rPr>
          <w:rFonts w:asciiTheme="minorHAnsi" w:hAnsiTheme="minorHAnsi" w:cstheme="minorHAnsi"/>
          <w:i/>
          <w:sz w:val="20"/>
          <w:szCs w:val="20"/>
        </w:rPr>
        <w:t>(należy podać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 nazwy</w:t>
      </w:r>
      <w:r w:rsidRPr="00F964CF">
        <w:rPr>
          <w:rFonts w:asciiTheme="minorHAnsi" w:hAnsiTheme="minorHAnsi" w:cstheme="minorHAnsi"/>
          <w:i/>
          <w:sz w:val="20"/>
          <w:szCs w:val="20"/>
        </w:rPr>
        <w:t xml:space="preserve"> podwykonawców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 xml:space="preserve"> jeżeli są 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już 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>znani)</w:t>
      </w:r>
      <w:r w:rsidR="007D23A9" w:rsidRPr="00F964CF">
        <w:rPr>
          <w:rFonts w:asciiTheme="minorHAnsi" w:hAnsiTheme="minorHAnsi" w:cstheme="minorHAnsi"/>
          <w:sz w:val="20"/>
          <w:szCs w:val="20"/>
        </w:rPr>
        <w:t xml:space="preserve">: </w:t>
      </w:r>
      <w:r w:rsidR="004250D3" w:rsidRPr="00F964CF">
        <w:rPr>
          <w:rFonts w:asciiTheme="minorHAnsi" w:hAnsiTheme="minorHAnsi" w:cstheme="minorHAnsi"/>
          <w:sz w:val="20"/>
          <w:szCs w:val="20"/>
        </w:rPr>
        <w:t>…</w:t>
      </w:r>
      <w:r w:rsidR="00BF7786" w:rsidRPr="00F964CF">
        <w:rPr>
          <w:rFonts w:asciiTheme="minorHAnsi" w:hAnsiTheme="minorHAnsi" w:cstheme="minorHAnsi"/>
          <w:sz w:val="20"/>
          <w:szCs w:val="20"/>
        </w:rPr>
        <w:t>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………</w:t>
      </w:r>
      <w:r w:rsidR="00F4165C" w:rsidRPr="00F964CF">
        <w:rPr>
          <w:rFonts w:asciiTheme="minorHAnsi" w:hAnsiTheme="minorHAnsi" w:cstheme="minorHAnsi"/>
          <w:sz w:val="20"/>
          <w:szCs w:val="20"/>
        </w:rPr>
        <w:t>……………..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</w:t>
      </w:r>
      <w:r w:rsidR="007D23A9"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F765F30" w14:textId="77777777" w:rsidR="008E6254" w:rsidRPr="00F964CF" w:rsidRDefault="008E6254" w:rsidP="00543EDD">
      <w:pPr>
        <w:pStyle w:val="Lista2"/>
        <w:suppressAutoHyphens w:val="0"/>
        <w:spacing w:before="60" w:after="60"/>
        <w:ind w:left="34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B2E6883" w14:textId="77777777" w:rsidR="00C437FA" w:rsidRPr="00F964CF" w:rsidRDefault="006739A8" w:rsidP="00543EDD">
      <w:pPr>
        <w:pStyle w:val="Lista2"/>
        <w:numPr>
          <w:ilvl w:val="0"/>
          <w:numId w:val="3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BĘDZIE / NIE BĘDZIE</w:t>
      </w:r>
      <w:r w:rsidR="00C437FA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2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o podatku od towarów i usług.</w:t>
      </w:r>
    </w:p>
    <w:p w14:paraId="4E6C4CA5" w14:textId="77777777" w:rsidR="006739A8" w:rsidRPr="00F964CF" w:rsidRDefault="008E6254" w:rsidP="00543EDD">
      <w:pPr>
        <w:pStyle w:val="Lista2"/>
        <w:suppressAutoHyphens w:val="0"/>
        <w:spacing w:before="60" w:after="60"/>
        <w:ind w:left="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 xml:space="preserve">            </w:t>
      </w:r>
      <w:r w:rsidR="00C71D33"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2</w:t>
      </w:r>
      <w:r w:rsidR="00C437FA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2BC534BA" w14:textId="77777777" w:rsidR="00BF2CAD" w:rsidRPr="00F964CF" w:rsidRDefault="00E44160" w:rsidP="00543EDD">
      <w:pPr>
        <w:pStyle w:val="Lista2"/>
        <w:numPr>
          <w:ilvl w:val="0"/>
          <w:numId w:val="3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W przypadku g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dy złożona oferta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prowadził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>a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by do powstania u Zamawiającego obowiązku podatkowego Wykonawca </w:t>
      </w:r>
      <w:r w:rsidR="00923E00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obowiązkowo 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w ofercie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wskazuje:</w:t>
      </w:r>
    </w:p>
    <w:p w14:paraId="478494CB" w14:textId="77777777" w:rsidR="00BF2CAD" w:rsidRPr="00F964CF" w:rsidRDefault="00BF2CAD" w:rsidP="00543EDD">
      <w:pPr>
        <w:pStyle w:val="Lista2"/>
        <w:numPr>
          <w:ilvl w:val="1"/>
          <w:numId w:val="7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 xml:space="preserve">nazwę (rodzaj) towaru lub usługi, których dostawa lub świadczenie będą prowadziły do powstania obowiązku podatkowego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……………………………………………………………………..</w:t>
      </w:r>
    </w:p>
    <w:p w14:paraId="444D05B0" w14:textId="77777777" w:rsidR="00990053" w:rsidRPr="00F964CF" w:rsidRDefault="00BF2CAD" w:rsidP="00543EDD">
      <w:pPr>
        <w:pStyle w:val="Lista2"/>
        <w:numPr>
          <w:ilvl w:val="1"/>
          <w:numId w:val="7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</w:t>
      </w:r>
      <w:r w:rsidR="00990053" w:rsidRPr="00F964CF">
        <w:rPr>
          <w:rFonts w:asciiTheme="minorHAnsi" w:hAnsiTheme="minorHAnsi" w:cstheme="minorHAnsi"/>
          <w:sz w:val="20"/>
          <w:szCs w:val="20"/>
        </w:rPr>
        <w:t>….</w:t>
      </w: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9E017E3" w14:textId="77777777" w:rsidR="00BF2CAD" w:rsidRPr="00F964CF" w:rsidRDefault="00BF2CAD" w:rsidP="00543EDD">
      <w:pPr>
        <w:pStyle w:val="Lista2"/>
        <w:numPr>
          <w:ilvl w:val="1"/>
          <w:numId w:val="7"/>
        </w:numPr>
        <w:suppressAutoHyphens w:val="0"/>
        <w:spacing w:before="60" w:after="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wskazania stawki podatku od towarów i usług, która zgodnie z wiedzą wykon</w:t>
      </w:r>
      <w:r w:rsidR="002B111C" w:rsidRPr="00F964CF">
        <w:rPr>
          <w:rFonts w:asciiTheme="minorHAnsi" w:hAnsiTheme="minorHAnsi" w:cstheme="minorHAnsi"/>
          <w:sz w:val="20"/>
          <w:szCs w:val="20"/>
        </w:rPr>
        <w:t>awcy, będzie miała zastosowanie</w:t>
      </w:r>
      <w:r w:rsidR="00990053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2B111C" w:rsidRPr="00F964CF">
        <w:rPr>
          <w:rFonts w:asciiTheme="minorHAnsi" w:hAnsiTheme="minorHAnsi" w:cstheme="minorHAnsi"/>
          <w:i/>
          <w:sz w:val="20"/>
          <w:szCs w:val="20"/>
        </w:rPr>
        <w:t>(podać): ……………………………………………………………………………………………</w:t>
      </w:r>
    </w:p>
    <w:p w14:paraId="05014F56" w14:textId="77777777" w:rsidR="00726DD4" w:rsidRPr="00F964CF" w:rsidRDefault="00726DD4" w:rsidP="00543EDD">
      <w:pPr>
        <w:numPr>
          <w:ilvl w:val="0"/>
          <w:numId w:val="3"/>
        </w:numPr>
        <w:spacing w:before="60" w:after="60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Oświadczam, że wypełniłem obowiązki informacyjne przewidziane w art.13 lub art.14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 UE L119 z 04,05,2016 r.str.1)</w:t>
      </w:r>
    </w:p>
    <w:p w14:paraId="1E4D50FD" w14:textId="77777777" w:rsidR="00472D7A" w:rsidRPr="00F964CF" w:rsidRDefault="00472D7A" w:rsidP="00543EDD">
      <w:pPr>
        <w:pStyle w:val="Akapitzlist"/>
        <w:numPr>
          <w:ilvl w:val="0"/>
          <w:numId w:val="3"/>
        </w:numPr>
        <w:suppressAutoHyphens w:val="0"/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Oświadczam/y, że:</w:t>
      </w:r>
    </w:p>
    <w:tbl>
      <w:tblPr>
        <w:tblStyle w:val="Tabela-Siatka"/>
        <w:tblpPr w:leftFromText="141" w:rightFromText="141" w:vertAnchor="text" w:horzAnchor="page" w:tblpX="1400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3690F" w:rsidRPr="00F964CF" w14:paraId="6AF045C5" w14:textId="77777777" w:rsidTr="0043690F">
        <w:trPr>
          <w:trHeight w:val="280"/>
        </w:trPr>
        <w:tc>
          <w:tcPr>
            <w:tcW w:w="9606" w:type="dxa"/>
          </w:tcPr>
          <w:p w14:paraId="0B1CCCFA" w14:textId="77777777" w:rsidR="0043690F" w:rsidRPr="00F964CF" w:rsidRDefault="0043690F" w:rsidP="00095FD1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jestem/jesteśmy:</w:t>
            </w:r>
          </w:p>
        </w:tc>
      </w:tr>
      <w:tr w:rsidR="0043690F" w:rsidRPr="00F964CF" w14:paraId="6D955538" w14:textId="77777777" w:rsidTr="0043690F">
        <w:trPr>
          <w:trHeight w:val="987"/>
        </w:trPr>
        <w:tc>
          <w:tcPr>
            <w:tcW w:w="9606" w:type="dxa"/>
          </w:tcPr>
          <w:p w14:paraId="1EB18430" w14:textId="70AB6C62" w:rsidR="0043690F" w:rsidRPr="00F964CF" w:rsidRDefault="0043690F" w:rsidP="00543EDD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1B28F563" w14:textId="77777777" w:rsidR="0043690F" w:rsidRPr="00F964CF" w:rsidRDefault="0043690F" w:rsidP="00095FD1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małym </w:t>
            </w:r>
          </w:p>
          <w:p w14:paraId="6A26CD0D" w14:textId="56AD12FB" w:rsidR="0043690F" w:rsidRPr="0043690F" w:rsidRDefault="0043690F" w:rsidP="00095FD1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</w:tc>
      </w:tr>
      <w:tr w:rsidR="0043690F" w:rsidRPr="00F964CF" w14:paraId="524FEE29" w14:textId="77777777" w:rsidTr="0043690F">
        <w:trPr>
          <w:trHeight w:val="340"/>
        </w:trPr>
        <w:tc>
          <w:tcPr>
            <w:tcW w:w="9606" w:type="dxa"/>
          </w:tcPr>
          <w:p w14:paraId="14F33BF5" w14:textId="77777777" w:rsidR="0043690F" w:rsidRPr="00F964CF" w:rsidRDefault="0043690F" w:rsidP="00095FD1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</w:r>
            <w:r w:rsidR="00453E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nie jestem/ nie jesteśmy mikroprzedsiębiorstwem bądź  małym lub  średnim przedsiębiorstwem</w:t>
            </w:r>
          </w:p>
        </w:tc>
      </w:tr>
    </w:tbl>
    <w:p w14:paraId="7CB98A31" w14:textId="2DE08D9B" w:rsidR="00472D7A" w:rsidRPr="00F964CF" w:rsidRDefault="00472D7A" w:rsidP="00543EDD">
      <w:pPr>
        <w:spacing w:before="60" w:after="60"/>
        <w:jc w:val="both"/>
        <w:rPr>
          <w:rFonts w:asciiTheme="minorHAnsi" w:eastAsia="Calibri" w:hAnsiTheme="minorHAnsi" w:cstheme="minorHAnsi"/>
          <w:b/>
          <w:sz w:val="20"/>
          <w:szCs w:val="20"/>
          <w:lang w:eastAsia="en-GB"/>
        </w:rPr>
      </w:pPr>
      <w:r w:rsidRPr="00F964CF">
        <w:rPr>
          <w:rFonts w:asciiTheme="minorHAnsi" w:eastAsia="Calibri" w:hAnsiTheme="minorHAnsi" w:cstheme="minorHAnsi"/>
          <w:sz w:val="20"/>
          <w:szCs w:val="20"/>
          <w:lang w:eastAsia="en-GB"/>
        </w:rPr>
        <w:t xml:space="preserve">   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="00F5006A" w:rsidRPr="00F964CF">
        <w:rPr>
          <w:rFonts w:asciiTheme="minorHAnsi" w:hAnsiTheme="minorHAnsi" w:cstheme="minorHAnsi"/>
          <w:color w:val="C00000"/>
          <w:sz w:val="20"/>
          <w:szCs w:val="20"/>
        </w:rPr>
        <w:t>Należy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zaznaczyć </w:t>
      </w:r>
      <w:r w:rsidR="00415B54"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krzyżykiem 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odpowiednie pole</w:t>
      </w:r>
    </w:p>
    <w:p w14:paraId="74F78730" w14:textId="77777777" w:rsidR="00472D7A" w:rsidRPr="00F964CF" w:rsidRDefault="00472D7A" w:rsidP="00543EDD">
      <w:pPr>
        <w:tabs>
          <w:tab w:val="left" w:pos="284"/>
        </w:tabs>
        <w:spacing w:before="60" w:after="60"/>
        <w:ind w:left="284"/>
        <w:jc w:val="both"/>
        <w:rPr>
          <w:rFonts w:asciiTheme="minorHAnsi" w:eastAsia="Calibri" w:hAnsiTheme="minorHAnsi" w:cstheme="minorHAnsi"/>
          <w:sz w:val="18"/>
          <w:szCs w:val="20"/>
          <w:lang w:val="x-none" w:eastAsia="en-GB"/>
        </w:rPr>
      </w:pP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>Por. zalecenie Komisji z dnia 6 maja 2003 r. dotyczące definicji mikroprzedsiębiorstw oraz małych i średnich przedsiębiorstw</w:t>
      </w:r>
      <w:r w:rsidRPr="00F964CF">
        <w:rPr>
          <w:rFonts w:asciiTheme="minorHAnsi" w:eastAsia="Calibri" w:hAnsiTheme="minorHAnsi" w:cstheme="minorHAnsi"/>
          <w:sz w:val="18"/>
          <w:szCs w:val="20"/>
          <w:lang w:eastAsia="en-GB"/>
        </w:rPr>
        <w:t xml:space="preserve"> </w:t>
      </w: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 xml:space="preserve">(Dz.U. L 124 z 20.5.2003, s. 36). Te informacje są wymagane wyłącznie do celów statystycznych. </w:t>
      </w:r>
    </w:p>
    <w:p w14:paraId="570A3359" w14:textId="77777777" w:rsidR="00472D7A" w:rsidRPr="00C515C7" w:rsidRDefault="00472D7A" w:rsidP="00543EDD">
      <w:pPr>
        <w:tabs>
          <w:tab w:val="left" w:pos="284"/>
        </w:tabs>
        <w:spacing w:before="60" w:after="60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Mikroprzedsiębiorstwo: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10 osób i którego roczny obrót lub roczna suma bilansowa nie przekracza 2 milionów EUR.</w:t>
      </w:r>
    </w:p>
    <w:p w14:paraId="3D60C15D" w14:textId="77777777" w:rsidR="00472D7A" w:rsidRPr="00C515C7" w:rsidRDefault="00472D7A" w:rsidP="00543EDD">
      <w:pPr>
        <w:tabs>
          <w:tab w:val="left" w:pos="284"/>
        </w:tabs>
        <w:spacing w:before="60" w:after="60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Małe 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50 osób i którego roczny obrót lub roczna suma bilansowa nie przekracza 10 milionów EUR.</w:t>
      </w:r>
    </w:p>
    <w:p w14:paraId="43E6D311" w14:textId="77777777" w:rsidR="006F6393" w:rsidRDefault="00472D7A" w:rsidP="00543EDD">
      <w:pPr>
        <w:tabs>
          <w:tab w:val="left" w:pos="284"/>
        </w:tabs>
        <w:overflowPunct w:val="0"/>
        <w:autoSpaceDE w:val="0"/>
        <w:autoSpaceDN w:val="0"/>
        <w:adjustRightInd w:val="0"/>
        <w:spacing w:before="60" w:after="60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Ś</w:t>
      </w: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eastAsia="en-GB"/>
        </w:rPr>
        <w:t>rednie przedsiębiorstwa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lub roczna suma bilansowa </w:t>
      </w:r>
      <w:r w:rsidR="006F6393"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>nie przekracza 43 milionów EUR.</w:t>
      </w:r>
    </w:p>
    <w:p w14:paraId="093C1B8E" w14:textId="78C21FBC" w:rsidR="006F6393" w:rsidRPr="00F964CF" w:rsidRDefault="000D33C3" w:rsidP="00543EDD">
      <w:pPr>
        <w:overflowPunct w:val="0"/>
        <w:autoSpaceDE w:val="0"/>
        <w:autoSpaceDN w:val="0"/>
        <w:adjustRightInd w:val="0"/>
        <w:spacing w:before="60" w:after="60"/>
        <w:jc w:val="both"/>
        <w:rPr>
          <w:rFonts w:asciiTheme="minorHAnsi" w:eastAsia="Calibri" w:hAnsiTheme="minorHAnsi" w:cstheme="minorHAnsi"/>
          <w:sz w:val="20"/>
          <w:szCs w:val="20"/>
          <w:lang w:eastAsia="en-GB"/>
        </w:rPr>
      </w:pPr>
      <w:r>
        <w:rPr>
          <w:rFonts w:asciiTheme="minorHAnsi" w:eastAsia="Calibri" w:hAnsiTheme="minorHAnsi" w:cstheme="minorHAnsi"/>
          <w:sz w:val="20"/>
          <w:szCs w:val="20"/>
          <w:lang w:eastAsia="en-GB"/>
        </w:rPr>
        <w:t xml:space="preserve">8. </w:t>
      </w:r>
      <w:r w:rsidR="0080139C" w:rsidRPr="0080139C">
        <w:rPr>
          <w:rFonts w:asciiTheme="minorHAnsi" w:eastAsia="Calibri" w:hAnsiTheme="minorHAnsi" w:cstheme="minorHAnsi"/>
          <w:sz w:val="20"/>
          <w:szCs w:val="20"/>
          <w:lang w:eastAsia="en-GB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61F9CB09" w14:textId="0EBDDE6B" w:rsidR="00483360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Imię i na</w:t>
      </w:r>
      <w:r w:rsidR="002479D1" w:rsidRPr="00F964CF">
        <w:rPr>
          <w:rFonts w:asciiTheme="minorHAnsi" w:hAnsiTheme="minorHAnsi" w:cstheme="minorHAnsi"/>
          <w:sz w:val="20"/>
          <w:szCs w:val="20"/>
        </w:rPr>
        <w:t>zwisko oraz funkcja osoby, którą</w:t>
      </w:r>
      <w:r w:rsidRPr="00F964CF">
        <w:rPr>
          <w:rFonts w:asciiTheme="minorHAnsi" w:hAnsiTheme="minorHAnsi" w:cstheme="minorHAnsi"/>
          <w:sz w:val="20"/>
          <w:szCs w:val="20"/>
        </w:rPr>
        <w:t xml:space="preserve"> należy wpisać do umowy j</w:t>
      </w:r>
      <w:r w:rsidR="00C515C7">
        <w:rPr>
          <w:rFonts w:asciiTheme="minorHAnsi" w:hAnsiTheme="minorHAnsi" w:cstheme="minorHAnsi"/>
          <w:sz w:val="20"/>
          <w:szCs w:val="20"/>
        </w:rPr>
        <w:t>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7"/>
        <w:gridCol w:w="5148"/>
      </w:tblGrid>
      <w:tr w:rsidR="00483360" w:rsidRPr="00F964CF" w14:paraId="5BFAC08C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46EEF7CE" w14:textId="77777777" w:rsidR="00483360" w:rsidRPr="00F964CF" w:rsidRDefault="00483360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shd w:val="clear" w:color="auto" w:fill="auto"/>
            <w:vAlign w:val="center"/>
          </w:tcPr>
          <w:p w14:paraId="58A56404" w14:textId="77777777" w:rsidR="00483360" w:rsidRPr="00F964CF" w:rsidRDefault="00C017CC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</w:t>
            </w:r>
            <w:r w:rsidR="00483360"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unkcja</w:t>
            </w:r>
          </w:p>
        </w:tc>
      </w:tr>
      <w:tr w:rsidR="00483360" w:rsidRPr="00F964CF" w14:paraId="2BC285D1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3DB9A58F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16112B9B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AE803DC" w14:textId="49F85511" w:rsidR="00726DD4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Imię i nazwisko osoby </w:t>
      </w:r>
      <w:r w:rsidR="00C515C7">
        <w:rPr>
          <w:rFonts w:asciiTheme="minorHAnsi" w:hAnsiTheme="minorHAnsi" w:cstheme="minorHAnsi"/>
          <w:sz w:val="20"/>
          <w:szCs w:val="20"/>
        </w:rPr>
        <w:t xml:space="preserve">do kontaktu w sprawie zamówienia, </w:t>
      </w:r>
      <w:r w:rsidRPr="00F964CF">
        <w:rPr>
          <w:rFonts w:asciiTheme="minorHAnsi" w:hAnsiTheme="minorHAnsi" w:cstheme="minorHAnsi"/>
          <w:sz w:val="20"/>
          <w:szCs w:val="20"/>
        </w:rPr>
        <w:t>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"/>
        <w:gridCol w:w="2798"/>
        <w:gridCol w:w="6824"/>
      </w:tblGrid>
      <w:tr w:rsidR="00715337" w:rsidRPr="00F964CF" w14:paraId="1E1F0941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71E8E0AA" w14:textId="77777777" w:rsidR="00715337" w:rsidRPr="00F964CF" w:rsidRDefault="00715337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DFFE07B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2C5398F0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148F0486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27B2C2D4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FE90C0C" w14:textId="77777777" w:rsidR="00DE2F0D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7A7FD15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5B4BABA0" w14:textId="77777777" w:rsidTr="00C515C7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4DAD3D5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A179A2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4680EE8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3C2EF275" w14:textId="77777777" w:rsidTr="00C515C7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103F94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E348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54B26AA0" w14:textId="77777777" w:rsidR="00DE2F0D" w:rsidRPr="00F964CF" w:rsidRDefault="00DE2F0D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5BB14EF5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F9256B" w14:textId="77777777" w:rsidTr="00C515C7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0224B846" w14:textId="281D5044" w:rsidR="00C515C7" w:rsidRPr="00F964CF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DFCFE" w14:textId="0273AB14" w:rsidR="00C515C7" w:rsidRPr="00C515C7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zamówienia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749F7284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EDF6185" w14:textId="77777777" w:rsidR="004C5E82" w:rsidRPr="00F964CF" w:rsidRDefault="004C5E82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>Integralną część niniejszej oferty jako załączniki stanowią poniższe oświadczenia i dokumenty:</w:t>
      </w:r>
    </w:p>
    <w:p w14:paraId="0AAD0D4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CCFC869" w14:textId="20FA79EF" w:rsidR="005B01D9" w:rsidRPr="0045727F" w:rsidRDefault="004C5E82" w:rsidP="0045727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5B01D9" w:rsidRPr="0045727F" w:rsidSect="003034C3">
      <w:headerReference w:type="default" r:id="rId9"/>
      <w:footerReference w:type="default" r:id="rId10"/>
      <w:pgSz w:w="11906" w:h="16838" w:code="9"/>
      <w:pgMar w:top="1134" w:right="907" w:bottom="964" w:left="964" w:header="510" w:footer="34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06A6" w14:textId="77777777" w:rsidR="004C345C" w:rsidRDefault="004C345C" w:rsidP="00480608">
      <w:r>
        <w:separator/>
      </w:r>
    </w:p>
  </w:endnote>
  <w:endnote w:type="continuationSeparator" w:id="0">
    <w:p w14:paraId="4E09B6DF" w14:textId="77777777" w:rsidR="004C345C" w:rsidRDefault="004C345C" w:rsidP="0048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9A185A4" w14:textId="0325B3CE" w:rsidR="00480608" w:rsidRDefault="00CE1735" w:rsidP="00CE1735">
            <w:pPr>
              <w:pStyle w:val="Stopka"/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.1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370A41">
              <w:rPr>
                <w:rFonts w:asciiTheme="minorHAnsi" w:hAnsiTheme="minorHAnsi" w:cstheme="minorHAnsi"/>
                <w:sz w:val="18"/>
                <w:szCs w:val="18"/>
              </w:rPr>
              <w:t>ZO</w:t>
            </w:r>
            <w:r w:rsidR="000D33C3">
              <w:rPr>
                <w:rFonts w:asciiTheme="minorHAnsi" w:hAnsiTheme="minorHAnsi" w:cstheme="minorHAnsi"/>
                <w:sz w:val="18"/>
                <w:szCs w:val="18"/>
              </w:rPr>
              <w:t xml:space="preserve"> 03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="00974054">
              <w:rPr>
                <w:rFonts w:asciiTheme="minorHAnsi" w:hAnsiTheme="minorHAnsi" w:cstheme="minorHAnsi"/>
                <w:sz w:val="18"/>
                <w:szCs w:val="18"/>
              </w:rPr>
              <w:t>ZO</w:t>
            </w:r>
            <w:r w:rsidR="000D33C3">
              <w:rPr>
                <w:rFonts w:asciiTheme="minorHAnsi" w:hAnsiTheme="minorHAnsi" w:cstheme="minorHAnsi"/>
                <w:sz w:val="18"/>
                <w:szCs w:val="18"/>
              </w:rPr>
              <w:t xml:space="preserve">/2025 </w:t>
            </w:r>
            <w:r w:rsidR="000D33C3">
              <w:rPr>
                <w:rFonts w:asciiTheme="minorHAnsi" w:hAnsiTheme="minorHAnsi" w:cstheme="minorHAnsi"/>
              </w:rPr>
              <w:t xml:space="preserve">            </w:t>
            </w:r>
            <w:r>
              <w:rPr>
                <w:rFonts w:asciiTheme="minorHAnsi" w:hAnsiTheme="minorHAnsi" w:cstheme="minorHAnsi"/>
              </w:rPr>
              <w:t xml:space="preserve">      </w:t>
            </w:r>
            <w:r w:rsidR="00AF5358">
              <w:rPr>
                <w:rFonts w:asciiTheme="minorHAnsi" w:hAnsiTheme="minorHAnsi" w:cstheme="minorHAnsi"/>
              </w:rPr>
              <w:t xml:space="preserve">                              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453E0C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453E0C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4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C36C9" w14:textId="77777777" w:rsidR="004C345C" w:rsidRDefault="004C345C" w:rsidP="00480608">
      <w:r>
        <w:separator/>
      </w:r>
    </w:p>
  </w:footnote>
  <w:footnote w:type="continuationSeparator" w:id="0">
    <w:p w14:paraId="06900D9A" w14:textId="77777777" w:rsidR="004C345C" w:rsidRDefault="004C345C" w:rsidP="00480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E879E" w14:textId="77777777" w:rsidR="00F334DD" w:rsidRPr="00B70B3B" w:rsidRDefault="00031B5F" w:rsidP="00031B5F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bCs/>
        <w:color w:val="2E74B5" w:themeColor="accent5" w:themeShade="BF"/>
        <w:sz w:val="18"/>
        <w:szCs w:val="18"/>
      </w:rPr>
      <w:t xml:space="preserve">Samodzielny Publiczny Zakład Opieki Zdrowotnej </w:t>
    </w: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Ministerstwa Spraw Wewnętrznych i Administracji </w:t>
    </w:r>
  </w:p>
  <w:p w14:paraId="4C65B887" w14:textId="77777777" w:rsidR="00031B5F" w:rsidRPr="00B70B3B" w:rsidRDefault="00031B5F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w Kielcach</w:t>
    </w:r>
    <w:r w:rsidR="00F334DD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 </w:t>
    </w:r>
    <w:r w:rsidR="00876254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im. św. Jana Pawła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4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1C6A567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16"/>
        <w:szCs w:val="16"/>
      </w:rPr>
    </w:lvl>
  </w:abstractNum>
  <w:abstractNum w:abstractNumId="7">
    <w:nsid w:val="050300A8"/>
    <w:multiLevelType w:val="hybridMultilevel"/>
    <w:tmpl w:val="3CCA9D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A3A0364"/>
    <w:multiLevelType w:val="multilevel"/>
    <w:tmpl w:val="71401288"/>
    <w:lvl w:ilvl="0">
      <w:start w:val="3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AAF4001"/>
    <w:multiLevelType w:val="hybridMultilevel"/>
    <w:tmpl w:val="ECB0C3AC"/>
    <w:lvl w:ilvl="0" w:tplc="4204FB98">
      <w:start w:val="1"/>
      <w:numFmt w:val="decimal"/>
      <w:pStyle w:val="Listapunktowana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  <w:b/>
        <w:bCs/>
        <w:i w:val="0"/>
        <w:iCs w:val="0"/>
        <w:sz w:val="22"/>
        <w:szCs w:val="22"/>
        <w:vertAlign w:val="baseline"/>
      </w:rPr>
    </w:lvl>
    <w:lvl w:ilvl="1" w:tplc="9AC62074">
      <w:start w:val="1"/>
      <w:numFmt w:val="decimal"/>
      <w:lvlText w:val="7.%2."/>
      <w:lvlJc w:val="left"/>
      <w:pPr>
        <w:tabs>
          <w:tab w:val="num" w:pos="1590"/>
        </w:tabs>
        <w:ind w:left="1590" w:hanging="51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12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36A21EED"/>
    <w:multiLevelType w:val="hybridMultilevel"/>
    <w:tmpl w:val="B964D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171F2"/>
    <w:multiLevelType w:val="hybridMultilevel"/>
    <w:tmpl w:val="3FCAA9F8"/>
    <w:lvl w:ilvl="0" w:tplc="EF8A16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5AA2B36"/>
    <w:multiLevelType w:val="multilevel"/>
    <w:tmpl w:val="6364805A"/>
    <w:lvl w:ilvl="0">
      <w:start w:val="1"/>
      <w:numFmt w:val="upperRoman"/>
      <w:lvlText w:val="%1."/>
      <w:lvlJc w:val="center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7">
    <w:nsid w:val="654C5653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DB1D83"/>
    <w:multiLevelType w:val="hybridMultilevel"/>
    <w:tmpl w:val="DEC826CA"/>
    <w:lvl w:ilvl="0" w:tplc="68448014">
      <w:start w:val="1"/>
      <w:numFmt w:val="upperRoman"/>
      <w:lvlText w:val="%1."/>
      <w:lvlJc w:val="left"/>
      <w:pPr>
        <w:ind w:left="454" w:hanging="454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5"/>
  </w:num>
  <w:num w:numId="6">
    <w:abstractNumId w:val="18"/>
  </w:num>
  <w:num w:numId="7">
    <w:abstractNumId w:val="11"/>
  </w:num>
  <w:num w:numId="8">
    <w:abstractNumId w:val="12"/>
  </w:num>
  <w:num w:numId="9">
    <w:abstractNumId w:val="10"/>
  </w:num>
  <w:num w:numId="10">
    <w:abstractNumId w:val="16"/>
  </w:num>
  <w:num w:numId="11">
    <w:abstractNumId w:val="8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7"/>
  </w:num>
  <w:num w:numId="16">
    <w:abstractNumId w:val="7"/>
  </w:num>
  <w:num w:numId="1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1D"/>
    <w:rsid w:val="00003E6F"/>
    <w:rsid w:val="0000477F"/>
    <w:rsid w:val="00011332"/>
    <w:rsid w:val="0001290A"/>
    <w:rsid w:val="000219C2"/>
    <w:rsid w:val="00031B5F"/>
    <w:rsid w:val="00036DBB"/>
    <w:rsid w:val="00046FE8"/>
    <w:rsid w:val="00055185"/>
    <w:rsid w:val="000650D0"/>
    <w:rsid w:val="000674CF"/>
    <w:rsid w:val="00071FF3"/>
    <w:rsid w:val="00073AD3"/>
    <w:rsid w:val="0007430B"/>
    <w:rsid w:val="00090698"/>
    <w:rsid w:val="00095FD1"/>
    <w:rsid w:val="000B0B0A"/>
    <w:rsid w:val="000B6EDD"/>
    <w:rsid w:val="000B7705"/>
    <w:rsid w:val="000D33C3"/>
    <w:rsid w:val="000E05C4"/>
    <w:rsid w:val="000F6D47"/>
    <w:rsid w:val="00101EA6"/>
    <w:rsid w:val="00155900"/>
    <w:rsid w:val="00166117"/>
    <w:rsid w:val="0016643C"/>
    <w:rsid w:val="00181E82"/>
    <w:rsid w:val="00184E7F"/>
    <w:rsid w:val="001A6001"/>
    <w:rsid w:val="001B5C41"/>
    <w:rsid w:val="001B6146"/>
    <w:rsid w:val="001D0340"/>
    <w:rsid w:val="001D24CA"/>
    <w:rsid w:val="001F26FF"/>
    <w:rsid w:val="00205989"/>
    <w:rsid w:val="00210D00"/>
    <w:rsid w:val="0021712F"/>
    <w:rsid w:val="002479D1"/>
    <w:rsid w:val="00252958"/>
    <w:rsid w:val="00253C8A"/>
    <w:rsid w:val="00256DC6"/>
    <w:rsid w:val="00257EB4"/>
    <w:rsid w:val="00265E5E"/>
    <w:rsid w:val="00271E82"/>
    <w:rsid w:val="0027490A"/>
    <w:rsid w:val="002A5282"/>
    <w:rsid w:val="002A6476"/>
    <w:rsid w:val="002B111C"/>
    <w:rsid w:val="002C532E"/>
    <w:rsid w:val="002D1F91"/>
    <w:rsid w:val="002E0EE0"/>
    <w:rsid w:val="002E1E2E"/>
    <w:rsid w:val="003034C3"/>
    <w:rsid w:val="003066DB"/>
    <w:rsid w:val="00335D2F"/>
    <w:rsid w:val="00336AC7"/>
    <w:rsid w:val="00340B66"/>
    <w:rsid w:val="0035001D"/>
    <w:rsid w:val="00365F49"/>
    <w:rsid w:val="00370A41"/>
    <w:rsid w:val="00371D66"/>
    <w:rsid w:val="00385C37"/>
    <w:rsid w:val="003A04FB"/>
    <w:rsid w:val="003E268C"/>
    <w:rsid w:val="003F707A"/>
    <w:rsid w:val="00400820"/>
    <w:rsid w:val="00406D6C"/>
    <w:rsid w:val="00410C00"/>
    <w:rsid w:val="00412F4A"/>
    <w:rsid w:val="00415B54"/>
    <w:rsid w:val="004250D3"/>
    <w:rsid w:val="004301CD"/>
    <w:rsid w:val="00432C7B"/>
    <w:rsid w:val="0043381D"/>
    <w:rsid w:val="0043690F"/>
    <w:rsid w:val="00451A85"/>
    <w:rsid w:val="00453207"/>
    <w:rsid w:val="00453E0C"/>
    <w:rsid w:val="0045727F"/>
    <w:rsid w:val="004726C0"/>
    <w:rsid w:val="00472D7A"/>
    <w:rsid w:val="00480608"/>
    <w:rsid w:val="00483360"/>
    <w:rsid w:val="004969D6"/>
    <w:rsid w:val="004A4FE1"/>
    <w:rsid w:val="004A7A79"/>
    <w:rsid w:val="004C345C"/>
    <w:rsid w:val="004C5E82"/>
    <w:rsid w:val="004C75F0"/>
    <w:rsid w:val="004D0061"/>
    <w:rsid w:val="004D2012"/>
    <w:rsid w:val="004D7030"/>
    <w:rsid w:val="004E1FB3"/>
    <w:rsid w:val="0051168E"/>
    <w:rsid w:val="005119FE"/>
    <w:rsid w:val="00517303"/>
    <w:rsid w:val="005259B4"/>
    <w:rsid w:val="00543EDD"/>
    <w:rsid w:val="005608E3"/>
    <w:rsid w:val="005759A2"/>
    <w:rsid w:val="005814E8"/>
    <w:rsid w:val="005877FD"/>
    <w:rsid w:val="00593857"/>
    <w:rsid w:val="005A278D"/>
    <w:rsid w:val="005A3F9B"/>
    <w:rsid w:val="005A513C"/>
    <w:rsid w:val="005B01D9"/>
    <w:rsid w:val="005D3FD6"/>
    <w:rsid w:val="005D7C9A"/>
    <w:rsid w:val="005E4742"/>
    <w:rsid w:val="005E6501"/>
    <w:rsid w:val="005E6BDE"/>
    <w:rsid w:val="006177B4"/>
    <w:rsid w:val="00652F0F"/>
    <w:rsid w:val="0065750F"/>
    <w:rsid w:val="006739A8"/>
    <w:rsid w:val="00691660"/>
    <w:rsid w:val="006A0326"/>
    <w:rsid w:val="006A1FB5"/>
    <w:rsid w:val="006C76CC"/>
    <w:rsid w:val="006D695D"/>
    <w:rsid w:val="006E6AEB"/>
    <w:rsid w:val="006F2DA1"/>
    <w:rsid w:val="006F6393"/>
    <w:rsid w:val="00704119"/>
    <w:rsid w:val="00715337"/>
    <w:rsid w:val="00724B9A"/>
    <w:rsid w:val="00726DD4"/>
    <w:rsid w:val="007273B5"/>
    <w:rsid w:val="0074352A"/>
    <w:rsid w:val="0074386A"/>
    <w:rsid w:val="00744F4E"/>
    <w:rsid w:val="00753A10"/>
    <w:rsid w:val="007572D4"/>
    <w:rsid w:val="00761C93"/>
    <w:rsid w:val="00762D1D"/>
    <w:rsid w:val="00782CE4"/>
    <w:rsid w:val="007845B5"/>
    <w:rsid w:val="00794D11"/>
    <w:rsid w:val="00794DF6"/>
    <w:rsid w:val="0079634C"/>
    <w:rsid w:val="007B0BE9"/>
    <w:rsid w:val="007C25AD"/>
    <w:rsid w:val="007C757F"/>
    <w:rsid w:val="007D0495"/>
    <w:rsid w:val="007D1B28"/>
    <w:rsid w:val="007D23A9"/>
    <w:rsid w:val="007D6496"/>
    <w:rsid w:val="007E586C"/>
    <w:rsid w:val="0080139C"/>
    <w:rsid w:val="00815C99"/>
    <w:rsid w:val="008254CB"/>
    <w:rsid w:val="00830EAE"/>
    <w:rsid w:val="00841F5F"/>
    <w:rsid w:val="00853D86"/>
    <w:rsid w:val="00865246"/>
    <w:rsid w:val="00876254"/>
    <w:rsid w:val="008816DB"/>
    <w:rsid w:val="0088745F"/>
    <w:rsid w:val="008B4E2D"/>
    <w:rsid w:val="008C1C1E"/>
    <w:rsid w:val="008D1366"/>
    <w:rsid w:val="008E6254"/>
    <w:rsid w:val="00905DD3"/>
    <w:rsid w:val="00920BE1"/>
    <w:rsid w:val="00923E00"/>
    <w:rsid w:val="0092652D"/>
    <w:rsid w:val="00944C6E"/>
    <w:rsid w:val="00945D33"/>
    <w:rsid w:val="0095649A"/>
    <w:rsid w:val="00974054"/>
    <w:rsid w:val="009835F4"/>
    <w:rsid w:val="0098582A"/>
    <w:rsid w:val="00990053"/>
    <w:rsid w:val="00997886"/>
    <w:rsid w:val="009A691A"/>
    <w:rsid w:val="009B7200"/>
    <w:rsid w:val="009D0F68"/>
    <w:rsid w:val="009D1074"/>
    <w:rsid w:val="009F57C6"/>
    <w:rsid w:val="009F6997"/>
    <w:rsid w:val="00A057FC"/>
    <w:rsid w:val="00A12464"/>
    <w:rsid w:val="00A15295"/>
    <w:rsid w:val="00A15F42"/>
    <w:rsid w:val="00A20132"/>
    <w:rsid w:val="00A24831"/>
    <w:rsid w:val="00A31CC1"/>
    <w:rsid w:val="00A320A1"/>
    <w:rsid w:val="00A405FF"/>
    <w:rsid w:val="00A419F7"/>
    <w:rsid w:val="00A51CEC"/>
    <w:rsid w:val="00A67AC7"/>
    <w:rsid w:val="00A85C28"/>
    <w:rsid w:val="00A913F0"/>
    <w:rsid w:val="00AA3254"/>
    <w:rsid w:val="00AC60CA"/>
    <w:rsid w:val="00AC60E1"/>
    <w:rsid w:val="00AD139B"/>
    <w:rsid w:val="00AF5358"/>
    <w:rsid w:val="00B140A4"/>
    <w:rsid w:val="00B1777E"/>
    <w:rsid w:val="00B31AF0"/>
    <w:rsid w:val="00B52378"/>
    <w:rsid w:val="00B62AE5"/>
    <w:rsid w:val="00B65439"/>
    <w:rsid w:val="00B67C15"/>
    <w:rsid w:val="00B70615"/>
    <w:rsid w:val="00B70B3B"/>
    <w:rsid w:val="00B75D30"/>
    <w:rsid w:val="00B86626"/>
    <w:rsid w:val="00B87781"/>
    <w:rsid w:val="00B92B2C"/>
    <w:rsid w:val="00B95229"/>
    <w:rsid w:val="00B95CA7"/>
    <w:rsid w:val="00BA2AD7"/>
    <w:rsid w:val="00BB6DF3"/>
    <w:rsid w:val="00BC1B75"/>
    <w:rsid w:val="00BC2C23"/>
    <w:rsid w:val="00BC6609"/>
    <w:rsid w:val="00BE3803"/>
    <w:rsid w:val="00BF2CAD"/>
    <w:rsid w:val="00BF7786"/>
    <w:rsid w:val="00C017CC"/>
    <w:rsid w:val="00C044D2"/>
    <w:rsid w:val="00C04C0E"/>
    <w:rsid w:val="00C1706D"/>
    <w:rsid w:val="00C17605"/>
    <w:rsid w:val="00C27C47"/>
    <w:rsid w:val="00C319ED"/>
    <w:rsid w:val="00C350F1"/>
    <w:rsid w:val="00C40EA1"/>
    <w:rsid w:val="00C4103A"/>
    <w:rsid w:val="00C437FA"/>
    <w:rsid w:val="00C511CB"/>
    <w:rsid w:val="00C515C7"/>
    <w:rsid w:val="00C57E90"/>
    <w:rsid w:val="00C63AF6"/>
    <w:rsid w:val="00C64419"/>
    <w:rsid w:val="00C71D33"/>
    <w:rsid w:val="00C756B5"/>
    <w:rsid w:val="00C7726D"/>
    <w:rsid w:val="00C84803"/>
    <w:rsid w:val="00C867DA"/>
    <w:rsid w:val="00C86870"/>
    <w:rsid w:val="00C95B52"/>
    <w:rsid w:val="00CA589F"/>
    <w:rsid w:val="00CA60CE"/>
    <w:rsid w:val="00CB05FF"/>
    <w:rsid w:val="00CB606C"/>
    <w:rsid w:val="00CC7D7D"/>
    <w:rsid w:val="00CD2097"/>
    <w:rsid w:val="00CD3C69"/>
    <w:rsid w:val="00CD79A9"/>
    <w:rsid w:val="00CE1735"/>
    <w:rsid w:val="00CF75F8"/>
    <w:rsid w:val="00D43C79"/>
    <w:rsid w:val="00D44BAC"/>
    <w:rsid w:val="00D45C3B"/>
    <w:rsid w:val="00D55BE2"/>
    <w:rsid w:val="00D678C8"/>
    <w:rsid w:val="00D82890"/>
    <w:rsid w:val="00D8294C"/>
    <w:rsid w:val="00D924B5"/>
    <w:rsid w:val="00DA19CD"/>
    <w:rsid w:val="00DA1DDE"/>
    <w:rsid w:val="00DB0BB2"/>
    <w:rsid w:val="00DC3CC6"/>
    <w:rsid w:val="00DD34C6"/>
    <w:rsid w:val="00DD6147"/>
    <w:rsid w:val="00DE2F0D"/>
    <w:rsid w:val="00DE32F1"/>
    <w:rsid w:val="00DF3BA1"/>
    <w:rsid w:val="00E06AFE"/>
    <w:rsid w:val="00E1240C"/>
    <w:rsid w:val="00E15860"/>
    <w:rsid w:val="00E21AA4"/>
    <w:rsid w:val="00E2265C"/>
    <w:rsid w:val="00E44160"/>
    <w:rsid w:val="00E45D9B"/>
    <w:rsid w:val="00E65198"/>
    <w:rsid w:val="00E81263"/>
    <w:rsid w:val="00E81E1D"/>
    <w:rsid w:val="00EC4339"/>
    <w:rsid w:val="00EC7395"/>
    <w:rsid w:val="00ED0085"/>
    <w:rsid w:val="00EE49C8"/>
    <w:rsid w:val="00EF2840"/>
    <w:rsid w:val="00EF6D5B"/>
    <w:rsid w:val="00F02190"/>
    <w:rsid w:val="00F16567"/>
    <w:rsid w:val="00F21AF3"/>
    <w:rsid w:val="00F334DD"/>
    <w:rsid w:val="00F4165C"/>
    <w:rsid w:val="00F5006A"/>
    <w:rsid w:val="00F52A23"/>
    <w:rsid w:val="00F706FF"/>
    <w:rsid w:val="00F84677"/>
    <w:rsid w:val="00F94016"/>
    <w:rsid w:val="00F964CF"/>
    <w:rsid w:val="00FA7EDD"/>
    <w:rsid w:val="00FB5651"/>
    <w:rsid w:val="00FB6C54"/>
    <w:rsid w:val="00FC477C"/>
    <w:rsid w:val="00FD03F6"/>
    <w:rsid w:val="00FD1DF5"/>
    <w:rsid w:val="00FD2012"/>
    <w:rsid w:val="00FD7FB9"/>
    <w:rsid w:val="00FE3F2D"/>
    <w:rsid w:val="00F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119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D740-FB86-4EB7-9510-DC9917A4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Marzena MW. Wacławik</cp:lastModifiedBy>
  <cp:revision>3</cp:revision>
  <cp:lastPrinted>2025-01-22T12:05:00Z</cp:lastPrinted>
  <dcterms:created xsi:type="dcterms:W3CDTF">2026-01-26T08:16:00Z</dcterms:created>
  <dcterms:modified xsi:type="dcterms:W3CDTF">2026-01-28T07:17:00Z</dcterms:modified>
</cp:coreProperties>
</file>